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31DBE" w14:textId="77777777" w:rsidR="00CD56AA" w:rsidRDefault="00CC5807">
      <w:pPr>
        <w:pStyle w:val="FicheTitre"/>
        <w:rPr>
          <w:rFonts w:cs="Arial Narrow"/>
          <w:b w:val="0"/>
          <w:bCs/>
          <w:spacing w:val="50"/>
          <w:szCs w:val="17"/>
        </w:rPr>
        <w:sectPr w:rsidR="00CD56A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1908A7FC" wp14:editId="7C21361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5EA2ED" w14:textId="77777777"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21256F32" wp14:editId="34278C6F">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D56AA" w14:paraId="7884125C" w14:textId="77777777">
        <w:tc>
          <w:tcPr>
            <w:tcW w:w="9039" w:type="dxa"/>
            <w:shd w:val="clear" w:color="auto" w:fill="465F9D"/>
          </w:tcPr>
          <w:p w14:paraId="0F88D8DE" w14:textId="77777777" w:rsidR="00CD56AA" w:rsidRDefault="00CC58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FF48422" w14:textId="77777777" w:rsidR="00CD56AA" w:rsidRDefault="00CC58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27DCAC5" w14:textId="77777777" w:rsidR="00CD56AA" w:rsidRDefault="00CC58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ED8A6CF" w14:textId="77777777" w:rsidR="00CD56AA" w:rsidRDefault="00CC58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DC15857" w14:textId="77777777" w:rsidR="00CD56AA" w:rsidRDefault="00CD56AA">
      <w:pPr>
        <w:jc w:val="both"/>
        <w:rPr>
          <w:rFonts w:ascii="Arial" w:hAnsi="Arial" w:cs="Arial"/>
        </w:rPr>
      </w:pPr>
    </w:p>
    <w:p w14:paraId="7D670ACC"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7516246D"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D804E39" w14:textId="77777777" w:rsidR="00CD56AA" w:rsidRDefault="00CD56AA">
      <w:pPr>
        <w:rPr>
          <w:rFonts w:ascii="Marianne" w:hAnsi="Marianne"/>
        </w:rPr>
      </w:pPr>
    </w:p>
    <w:p w14:paraId="6E45DECF" w14:textId="77777777" w:rsidR="00CD56AA" w:rsidRDefault="00CC58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0981A004" w14:textId="77777777" w:rsidR="00CD56AA" w:rsidRDefault="00CD56AA">
      <w:pPr>
        <w:rPr>
          <w:rFonts w:ascii="Marianne" w:hAnsi="Marianne"/>
        </w:rPr>
      </w:pPr>
    </w:p>
    <w:p w14:paraId="4CE473D2" w14:textId="77777777" w:rsidR="00CD56AA" w:rsidRDefault="00CC58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33C2C3B" w14:textId="77777777" w:rsidR="00CD56AA" w:rsidRDefault="00CD56AA">
      <w:pPr>
        <w:jc w:val="both"/>
        <w:rPr>
          <w:rFonts w:ascii="Marianne" w:hAnsi="Marianne" w:cs="Arial"/>
          <w:i/>
          <w:iCs/>
        </w:rPr>
      </w:pPr>
    </w:p>
    <w:p w14:paraId="6679D7AE" w14:textId="77777777" w:rsidR="00CD56AA" w:rsidRDefault="00CC58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541EFA" w14:textId="77777777" w:rsidR="00CD56AA" w:rsidRDefault="00CD56AA">
      <w:pPr>
        <w:jc w:val="both"/>
        <w:rPr>
          <w:rFonts w:ascii="Marianne" w:hAnsi="Marianne" w:cs="Arial"/>
          <w:i/>
          <w:sz w:val="18"/>
          <w:szCs w:val="18"/>
        </w:rPr>
      </w:pPr>
    </w:p>
    <w:p w14:paraId="153544D3" w14:textId="77777777" w:rsidR="00CD56AA" w:rsidRDefault="00CD56AA">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450A69E7" w14:textId="77777777">
        <w:tc>
          <w:tcPr>
            <w:tcW w:w="9710" w:type="dxa"/>
            <w:shd w:val="clear" w:color="auto" w:fill="465F9D"/>
          </w:tcPr>
          <w:p w14:paraId="379E0AA0" w14:textId="77777777" w:rsidR="00CD56AA" w:rsidRDefault="00CC58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B8D8B39" w14:textId="77777777" w:rsidR="00CD56AA" w:rsidRDefault="00CC5807">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4022EE69" w14:textId="77777777" w:rsidR="00CD56AA" w:rsidRDefault="00CD56AA">
      <w:pPr>
        <w:rPr>
          <w:rFonts w:ascii="Marianne" w:hAnsi="Marianne" w:cs="Arial"/>
          <w:b/>
          <w:bCs/>
        </w:rPr>
      </w:pPr>
    </w:p>
    <w:p w14:paraId="172110C8" w14:textId="77777777" w:rsidR="00CC5807" w:rsidRDefault="00CC5807" w:rsidP="00CC5807">
      <w:pPr>
        <w:rPr>
          <w:rFonts w:ascii="Arial" w:hAnsi="Arial" w:cs="Arial"/>
          <w:b/>
          <w:bCs/>
        </w:rPr>
      </w:pPr>
      <w:r>
        <w:rPr>
          <w:rFonts w:ascii="Arial" w:hAnsi="Arial" w:cs="Arial"/>
          <w:b/>
          <w:bCs/>
        </w:rPr>
        <w:t xml:space="preserve">Institut Polytechnique de Grenoble </w:t>
      </w:r>
    </w:p>
    <w:p w14:paraId="6A8D8BF1" w14:textId="77777777" w:rsidR="00CC5807" w:rsidRDefault="00CC5807" w:rsidP="00CC5807">
      <w:pPr>
        <w:rPr>
          <w:rFonts w:ascii="Arial" w:hAnsi="Arial" w:cs="Arial"/>
          <w:bCs/>
        </w:rPr>
      </w:pPr>
      <w:r>
        <w:rPr>
          <w:rFonts w:ascii="Arial" w:hAnsi="Arial" w:cs="Arial"/>
          <w:bCs/>
        </w:rPr>
        <w:t xml:space="preserve">DAFA - Service Achats </w:t>
      </w:r>
    </w:p>
    <w:p w14:paraId="533E7ABC" w14:textId="77777777" w:rsidR="00CC5807" w:rsidRDefault="00CC5807" w:rsidP="00CC5807">
      <w:pPr>
        <w:rPr>
          <w:rFonts w:ascii="Arial" w:hAnsi="Arial" w:cs="Arial"/>
          <w:bCs/>
        </w:rPr>
      </w:pPr>
      <w:r>
        <w:rPr>
          <w:rFonts w:ascii="Arial" w:hAnsi="Arial" w:cs="Arial"/>
          <w:bCs/>
        </w:rPr>
        <w:t>46 avenue Felix Viallet - 38031 GRENOBLE CEDEX 1</w:t>
      </w:r>
    </w:p>
    <w:p w14:paraId="1EF76480" w14:textId="77777777" w:rsidR="00CC5807" w:rsidRDefault="00CC5807" w:rsidP="00A73B58">
      <w:pPr>
        <w:spacing w:after="240"/>
        <w:rPr>
          <w:rFonts w:ascii="Arial" w:hAnsi="Arial" w:cs="Arial"/>
          <w:bCs/>
        </w:rPr>
      </w:pPr>
      <w:r>
        <w:rPr>
          <w:rFonts w:ascii="Arial" w:hAnsi="Arial" w:cs="Arial"/>
          <w:bCs/>
        </w:rPr>
        <w:t xml:space="preserve">Courriel : </w:t>
      </w:r>
      <w:hyperlink r:id="rId25" w:history="1">
        <w:r>
          <w:rPr>
            <w:rStyle w:val="Lienhypertexte"/>
            <w:rFonts w:ascii="Arial" w:hAnsi="Arial" w:cs="Arial"/>
            <w:bCs/>
          </w:rPr>
          <w:t>marches@grenoble-inp.fr</w:t>
        </w:r>
      </w:hyperlink>
      <w:r>
        <w:rPr>
          <w:rFonts w:ascii="Arial" w:hAnsi="Arial" w:cs="Arial"/>
          <w:bCs/>
        </w:rPr>
        <w:t xml:space="preserve"> </w:t>
      </w:r>
    </w:p>
    <w:p w14:paraId="4699D750" w14:textId="77777777" w:rsidR="00CD56AA" w:rsidRDefault="00CD56A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10442829" w14:textId="77777777">
        <w:tc>
          <w:tcPr>
            <w:tcW w:w="9852" w:type="dxa"/>
            <w:shd w:val="clear" w:color="auto" w:fill="465F9D"/>
          </w:tcPr>
          <w:p w14:paraId="16E5FDBE" w14:textId="77777777" w:rsidR="00CD56AA" w:rsidRDefault="00CC58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1C560F9" w14:textId="77777777" w:rsidR="00CD56AA" w:rsidRDefault="00CC5807">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2C25ED27" w14:textId="77777777" w:rsidR="00CD56AA" w:rsidRDefault="00CD56AA">
      <w:pPr>
        <w:pStyle w:val="fcase1ertab"/>
        <w:tabs>
          <w:tab w:val="clear" w:pos="426"/>
          <w:tab w:val="left" w:pos="0"/>
        </w:tabs>
        <w:spacing w:before="120"/>
        <w:ind w:left="0" w:firstLine="0"/>
        <w:rPr>
          <w:rFonts w:ascii="Marianne" w:hAnsi="Marianne" w:cs="Arial"/>
          <w:i/>
          <w:sz w:val="16"/>
          <w:szCs w:val="16"/>
        </w:rPr>
      </w:pPr>
    </w:p>
    <w:p w14:paraId="3BE52D94" w14:textId="201BD89C" w:rsidR="00EF77C9" w:rsidRDefault="00B514A1" w:rsidP="00B514A1">
      <w:pPr>
        <w:pStyle w:val="fcase1ertab"/>
        <w:tabs>
          <w:tab w:val="clear" w:pos="426"/>
          <w:tab w:val="left" w:pos="0"/>
        </w:tabs>
        <w:spacing w:before="120"/>
        <w:ind w:left="0" w:firstLine="0"/>
        <w:jc w:val="center"/>
        <w:rPr>
          <w:rFonts w:ascii="Marianne" w:hAnsi="Marianne" w:cs="Arial"/>
          <w:bCs/>
          <w:sz w:val="16"/>
          <w:szCs w:val="16"/>
        </w:rPr>
      </w:pPr>
      <w:r>
        <w:rPr>
          <w:rFonts w:eastAsia="Arial" w:cs="Arial"/>
          <w:b/>
          <w:color w:val="000000" w:themeColor="text1"/>
          <w:sz w:val="28"/>
        </w:rPr>
        <w:t>Acquisition d’une chambre climatique très basse température</w:t>
      </w:r>
    </w:p>
    <w:p w14:paraId="76786752" w14:textId="77777777" w:rsidR="00EF77C9" w:rsidRDefault="00EF77C9">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7467A2E8" w14:textId="77777777">
        <w:tc>
          <w:tcPr>
            <w:tcW w:w="9852" w:type="dxa"/>
            <w:shd w:val="clear" w:color="auto" w:fill="465F9D"/>
          </w:tcPr>
          <w:p w14:paraId="76A00834" w14:textId="77777777" w:rsidR="00CD56AA" w:rsidRDefault="00CC580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6E18D66" w14:textId="77777777" w:rsidR="00CD56AA" w:rsidRDefault="00CD56AA">
      <w:pPr>
        <w:pStyle w:val="Titre9"/>
        <w:numPr>
          <w:ilvl w:val="0"/>
          <w:numId w:val="0"/>
        </w:numPr>
        <w:rPr>
          <w:rFonts w:ascii="Marianne" w:hAnsi="Marianne"/>
          <w:i w:val="0"/>
          <w:sz w:val="20"/>
        </w:rPr>
      </w:pPr>
    </w:p>
    <w:p w14:paraId="55FA6A47" w14:textId="77777777" w:rsidR="00CD56AA" w:rsidRDefault="00CC58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02CC1909" w14:textId="77777777" w:rsidR="00CD56AA" w:rsidRDefault="00CD56AA">
      <w:pPr>
        <w:pStyle w:val="Titre9"/>
        <w:tabs>
          <w:tab w:val="num" w:pos="0"/>
        </w:tabs>
        <w:ind w:left="0"/>
        <w:jc w:val="both"/>
        <w:rPr>
          <w:rFonts w:ascii="Marianne" w:hAnsi="Marianne"/>
          <w:i w:val="0"/>
          <w:iCs w:val="0"/>
          <w:sz w:val="20"/>
          <w:szCs w:val="20"/>
        </w:rPr>
      </w:pPr>
    </w:p>
    <w:p w14:paraId="6AE92FAE" w14:textId="77777777" w:rsidR="00CD56AA" w:rsidRDefault="00CC5807">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ED71602" w14:textId="77777777" w:rsidR="00CD56AA" w:rsidRDefault="00CD56AA">
      <w:pPr>
        <w:jc w:val="both"/>
        <w:rPr>
          <w:rFonts w:ascii="Marianne" w:hAnsi="Marianne" w:cs="Arial"/>
          <w:b/>
          <w:bCs/>
        </w:rPr>
      </w:pPr>
    </w:p>
    <w:p w14:paraId="6C741594"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3C6CBA37" w14:textId="77777777" w:rsidR="00CD56AA" w:rsidRDefault="00CD56AA">
      <w:pPr>
        <w:rPr>
          <w:rFonts w:ascii="Marianne" w:hAnsi="Marianne"/>
        </w:rPr>
      </w:pPr>
    </w:p>
    <w:p w14:paraId="323095BD" w14:textId="77777777" w:rsidR="00CD56AA" w:rsidRDefault="00CD56AA">
      <w:pPr>
        <w:rPr>
          <w:rFonts w:ascii="Marianne" w:hAnsi="Marianne"/>
        </w:rPr>
      </w:pPr>
    </w:p>
    <w:p w14:paraId="0CED51A0" w14:textId="77777777" w:rsidR="00CD56AA" w:rsidRDefault="00CC5807">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7611210" w14:textId="77777777" w:rsidR="00CD56AA" w:rsidRDefault="00CD56AA">
      <w:pPr>
        <w:rPr>
          <w:rFonts w:ascii="Marianne" w:hAnsi="Marianne"/>
        </w:rPr>
      </w:pPr>
    </w:p>
    <w:p w14:paraId="31FEA65D" w14:textId="77777777" w:rsidR="00CD56AA" w:rsidRDefault="00CD56AA">
      <w:pPr>
        <w:rPr>
          <w:rFonts w:ascii="Marianne" w:hAnsi="Marianne"/>
        </w:rPr>
      </w:pPr>
    </w:p>
    <w:p w14:paraId="1140FA41"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4CD597F" w14:textId="77777777" w:rsidR="00CD56AA" w:rsidRDefault="00CD56AA">
      <w:pPr>
        <w:rPr>
          <w:rFonts w:ascii="Marianne" w:hAnsi="Marianne"/>
        </w:rPr>
      </w:pPr>
    </w:p>
    <w:p w14:paraId="54EF145C" w14:textId="77777777" w:rsidR="00CD56AA" w:rsidRDefault="00CD56AA">
      <w:pPr>
        <w:rPr>
          <w:rFonts w:ascii="Marianne" w:hAnsi="Marianne"/>
        </w:rPr>
      </w:pPr>
    </w:p>
    <w:p w14:paraId="72ECE23D"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4B02FAE" w14:textId="77777777" w:rsidR="00CD56AA" w:rsidRDefault="00CD56AA">
      <w:pPr>
        <w:rPr>
          <w:rFonts w:ascii="Marianne" w:hAnsi="Marianne"/>
        </w:rPr>
      </w:pPr>
    </w:p>
    <w:p w14:paraId="7621E0E0" w14:textId="77777777" w:rsidR="00CD56AA" w:rsidRDefault="00CD56AA">
      <w:pPr>
        <w:rPr>
          <w:rFonts w:ascii="Marianne" w:hAnsi="Marianne"/>
        </w:rPr>
      </w:pPr>
    </w:p>
    <w:p w14:paraId="0CBCFA33" w14:textId="77777777" w:rsidR="00CD56AA" w:rsidRDefault="00CC58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8D71DB7" w14:textId="77777777" w:rsidR="00CD56AA" w:rsidRDefault="00CD56AA">
      <w:pPr>
        <w:rPr>
          <w:rFonts w:ascii="Marianne" w:hAnsi="Marianne"/>
        </w:rPr>
      </w:pPr>
    </w:p>
    <w:p w14:paraId="7F9BCF3E" w14:textId="77777777" w:rsidR="00CD56AA" w:rsidRDefault="00CD56AA">
      <w:pPr>
        <w:rPr>
          <w:rFonts w:ascii="Marianne" w:hAnsi="Marianne"/>
        </w:rPr>
      </w:pPr>
    </w:p>
    <w:p w14:paraId="176A6E98"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217470" w14:textId="77777777" w:rsidR="00CD56AA" w:rsidRDefault="00CD56AA">
      <w:pPr>
        <w:jc w:val="both"/>
        <w:rPr>
          <w:rFonts w:ascii="Marianne" w:hAnsi="Marianne" w:cs="Arial"/>
          <w:b/>
          <w:bCs/>
        </w:rPr>
      </w:pPr>
    </w:p>
    <w:p w14:paraId="437CE7DF" w14:textId="77777777" w:rsidR="00CD56AA" w:rsidRDefault="00CD56AA">
      <w:pPr>
        <w:jc w:val="both"/>
        <w:rPr>
          <w:rFonts w:ascii="Marianne" w:hAnsi="Marianne" w:cs="Arial"/>
          <w:b/>
          <w:bCs/>
        </w:rPr>
      </w:pPr>
    </w:p>
    <w:p w14:paraId="29D8212B"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6"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7"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8"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37D2937" w14:textId="77777777" w:rsidR="00CD56AA" w:rsidRDefault="00CD56AA">
      <w:pPr>
        <w:jc w:val="both"/>
        <w:rPr>
          <w:rFonts w:ascii="Marianne" w:hAnsi="Marianne" w:cs="Arial"/>
        </w:rPr>
      </w:pPr>
    </w:p>
    <w:p w14:paraId="53A2FE78"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514A1">
        <w:rPr>
          <w:rFonts w:ascii="Marianne" w:hAnsi="Marianne"/>
        </w:rPr>
      </w:r>
      <w:r w:rsidR="00B514A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F09131E" w14:textId="77777777" w:rsidR="00CD56AA" w:rsidRDefault="00CD56AA">
      <w:pPr>
        <w:ind w:left="567"/>
        <w:jc w:val="both"/>
        <w:rPr>
          <w:rFonts w:ascii="Marianne" w:hAnsi="Marianne" w:cs="Arial"/>
        </w:rPr>
      </w:pPr>
    </w:p>
    <w:p w14:paraId="0A2F315B"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514A1">
        <w:rPr>
          <w:rFonts w:ascii="Marianne" w:hAnsi="Marianne"/>
        </w:rPr>
      </w:r>
      <w:r w:rsidR="00B514A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F852029" w14:textId="77777777" w:rsidR="00CD56AA" w:rsidRDefault="00CD56AA">
      <w:pPr>
        <w:ind w:left="567"/>
        <w:jc w:val="both"/>
        <w:rPr>
          <w:rFonts w:ascii="Marianne" w:hAnsi="Marianne" w:cs="Arial"/>
          <w:bCs/>
          <w:sz w:val="22"/>
        </w:rPr>
      </w:pPr>
    </w:p>
    <w:p w14:paraId="412FB643" w14:textId="77777777" w:rsidR="00CD56AA" w:rsidRDefault="00CC58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6FFB5C" w14:textId="77777777" w:rsidR="00CD56AA" w:rsidRDefault="00CC58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30"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1"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2"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90ADC28" w14:textId="77777777" w:rsidR="00CD56AA" w:rsidRDefault="00CC58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00AC94F2" w14:textId="77777777" w:rsidR="00CD56AA" w:rsidRDefault="00CC58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7DAB40B" w14:textId="77777777" w:rsidR="00CD56AA" w:rsidRDefault="00CD56AA">
      <w:pPr>
        <w:spacing w:before="120"/>
        <w:jc w:val="both"/>
        <w:rPr>
          <w:rFonts w:ascii="Marianne" w:hAnsi="Marianne" w:cs="Arial"/>
          <w:sz w:val="22"/>
        </w:rPr>
      </w:pPr>
    </w:p>
    <w:p w14:paraId="1C3A09AD" w14:textId="77777777" w:rsidR="00CD56AA" w:rsidRDefault="00CD56A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CD56AA" w14:paraId="7B33830D" w14:textId="77777777">
        <w:trPr>
          <w:trHeight w:val="540"/>
          <w:jc w:val="center"/>
        </w:trPr>
        <w:tc>
          <w:tcPr>
            <w:tcW w:w="1986" w:type="dxa"/>
            <w:shd w:val="clear" w:color="auto" w:fill="CCFFFF"/>
            <w:vAlign w:val="center"/>
          </w:tcPr>
          <w:p w14:paraId="799204A4" w14:textId="77777777" w:rsidR="00CD56AA" w:rsidRDefault="00CC5807">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71C8FCC3" w14:textId="77777777" w:rsidR="00CD56AA" w:rsidRDefault="00CC58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695C857" w14:textId="77777777" w:rsidR="00CD56AA" w:rsidRDefault="00CC58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CD56AA" w14:paraId="5E537205" w14:textId="77777777">
        <w:trPr>
          <w:trHeight w:val="2218"/>
          <w:jc w:val="center"/>
        </w:trPr>
        <w:tc>
          <w:tcPr>
            <w:tcW w:w="1986" w:type="dxa"/>
            <w:vMerge w:val="restart"/>
            <w:shd w:val="clear" w:color="auto" w:fill="auto"/>
            <w:vAlign w:val="center"/>
          </w:tcPr>
          <w:p w14:paraId="02377493" w14:textId="77777777" w:rsidR="00CD56AA" w:rsidRDefault="00CC58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7FDFC7"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B514A1">
              <w:rPr>
                <w:rFonts w:ascii="Marianne" w:eastAsia="MS Gothic" w:hAnsi="Marianne" w:cs="Arial"/>
              </w:rPr>
            </w:r>
            <w:r w:rsidR="00B514A1">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5"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58B8ADDC"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F2B63A"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D4598B9" w14:textId="77777777" w:rsidR="00CD56AA" w:rsidRDefault="00CD56AA">
            <w:pPr>
              <w:spacing w:beforeLines="40" w:before="96" w:afterLines="40" w:after="96"/>
              <w:ind w:left="170" w:right="170"/>
              <w:jc w:val="both"/>
              <w:rPr>
                <w:rFonts w:ascii="Marianne" w:hAnsi="Marianne" w:cs="Arial"/>
                <w:sz w:val="12"/>
                <w:szCs w:val="16"/>
              </w:rPr>
            </w:pPr>
          </w:p>
          <w:p w14:paraId="5200E040" w14:textId="77777777" w:rsidR="00CD56AA" w:rsidRDefault="00CD56AA">
            <w:pPr>
              <w:spacing w:beforeLines="40" w:before="96" w:afterLines="40" w:after="96"/>
              <w:ind w:left="170" w:right="170"/>
              <w:jc w:val="both"/>
              <w:rPr>
                <w:rFonts w:ascii="Marianne" w:hAnsi="Marianne" w:cs="Arial"/>
                <w:sz w:val="12"/>
                <w:szCs w:val="16"/>
              </w:rPr>
            </w:pPr>
          </w:p>
          <w:p w14:paraId="06A7D870" w14:textId="77777777" w:rsidR="00CD56AA" w:rsidRDefault="00CD56AA">
            <w:pPr>
              <w:spacing w:beforeLines="40" w:before="96" w:afterLines="40" w:after="96"/>
              <w:ind w:left="170" w:right="170"/>
              <w:jc w:val="both"/>
              <w:rPr>
                <w:rFonts w:ascii="Marianne" w:hAnsi="Marianne" w:cs="Arial"/>
                <w:sz w:val="12"/>
                <w:szCs w:val="16"/>
              </w:rPr>
            </w:pPr>
          </w:p>
          <w:p w14:paraId="7026E45A"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F133C38" w14:textId="77777777" w:rsidR="00CD56AA" w:rsidRDefault="00CD56AA">
            <w:pPr>
              <w:spacing w:beforeLines="40" w:before="96" w:afterLines="40" w:after="96"/>
              <w:ind w:right="170"/>
              <w:rPr>
                <w:rFonts w:ascii="Marianne" w:hAnsi="Marianne" w:cs="Arial"/>
                <w:sz w:val="12"/>
                <w:szCs w:val="16"/>
              </w:rPr>
            </w:pPr>
          </w:p>
          <w:p w14:paraId="3FF9FCFF" w14:textId="77777777" w:rsidR="00CD56AA" w:rsidRDefault="00CD56AA">
            <w:pPr>
              <w:spacing w:beforeLines="40" w:before="96" w:afterLines="40" w:after="96"/>
              <w:ind w:right="170"/>
              <w:rPr>
                <w:rFonts w:ascii="Marianne" w:hAnsi="Marianne" w:cs="Arial"/>
                <w:sz w:val="12"/>
                <w:szCs w:val="16"/>
              </w:rPr>
            </w:pPr>
          </w:p>
          <w:p w14:paraId="746B9581" w14:textId="77777777" w:rsidR="00CD56AA" w:rsidRDefault="00CD56AA">
            <w:pPr>
              <w:spacing w:beforeLines="40" w:before="96" w:afterLines="40" w:after="96"/>
              <w:ind w:right="170"/>
              <w:rPr>
                <w:rFonts w:ascii="Marianne" w:hAnsi="Marianne" w:cs="Arial"/>
                <w:sz w:val="12"/>
                <w:szCs w:val="16"/>
              </w:rPr>
            </w:pPr>
          </w:p>
        </w:tc>
      </w:tr>
      <w:tr w:rsidR="00CD56AA" w14:paraId="3AA70F5A" w14:textId="77777777">
        <w:trPr>
          <w:trHeight w:val="3555"/>
          <w:jc w:val="center"/>
        </w:trPr>
        <w:tc>
          <w:tcPr>
            <w:tcW w:w="1986" w:type="dxa"/>
            <w:vMerge/>
            <w:shd w:val="clear" w:color="auto" w:fill="auto"/>
            <w:vAlign w:val="center"/>
          </w:tcPr>
          <w:p w14:paraId="424A02E8"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2C5E56FF"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B514A1">
              <w:rPr>
                <w:rFonts w:ascii="Marianne" w:eastAsia="MS Gothic" w:hAnsi="Marianne" w:cs="Arial"/>
              </w:rPr>
            </w:r>
            <w:r w:rsidR="00B514A1">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6"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A3C50E0"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6F76BDB"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F1792A" w14:textId="77777777" w:rsidR="00CD56AA" w:rsidRDefault="00CD56AA">
            <w:pPr>
              <w:spacing w:beforeLines="40" w:before="96" w:afterLines="40" w:after="96"/>
              <w:ind w:left="170" w:right="170"/>
              <w:jc w:val="both"/>
              <w:rPr>
                <w:rFonts w:ascii="Marianne" w:hAnsi="Marianne" w:cs="Arial"/>
                <w:sz w:val="12"/>
                <w:szCs w:val="16"/>
              </w:rPr>
            </w:pPr>
          </w:p>
          <w:p w14:paraId="66C21A78" w14:textId="77777777" w:rsidR="00CD56AA" w:rsidRDefault="00CD56AA">
            <w:pPr>
              <w:spacing w:beforeLines="40" w:before="96" w:afterLines="40" w:after="96"/>
              <w:ind w:left="170" w:right="170"/>
              <w:jc w:val="both"/>
              <w:rPr>
                <w:rFonts w:ascii="Marianne" w:hAnsi="Marianne" w:cs="Arial"/>
                <w:sz w:val="12"/>
                <w:szCs w:val="16"/>
              </w:rPr>
            </w:pPr>
          </w:p>
          <w:p w14:paraId="3F7E621C" w14:textId="77777777" w:rsidR="00CD56AA" w:rsidRDefault="00CD56AA">
            <w:pPr>
              <w:spacing w:beforeLines="40" w:before="96" w:afterLines="40" w:after="96"/>
              <w:ind w:left="170" w:right="170"/>
              <w:jc w:val="both"/>
              <w:rPr>
                <w:rFonts w:ascii="Marianne" w:hAnsi="Marianne" w:cs="Arial"/>
                <w:sz w:val="12"/>
                <w:szCs w:val="16"/>
              </w:rPr>
            </w:pPr>
          </w:p>
          <w:p w14:paraId="6E8690F4"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73D71A" w14:textId="77777777" w:rsidR="00CD56AA" w:rsidRDefault="00CD56AA">
            <w:pPr>
              <w:spacing w:beforeLines="40" w:before="96" w:afterLines="40" w:after="96"/>
              <w:ind w:right="170"/>
              <w:rPr>
                <w:rFonts w:ascii="Marianne" w:hAnsi="Marianne" w:cs="Arial"/>
                <w:sz w:val="12"/>
                <w:szCs w:val="16"/>
              </w:rPr>
            </w:pPr>
          </w:p>
          <w:p w14:paraId="660FE107" w14:textId="77777777" w:rsidR="00CD56AA" w:rsidRDefault="00CD56AA">
            <w:pPr>
              <w:spacing w:beforeLines="40" w:before="96" w:afterLines="40" w:after="96"/>
              <w:ind w:right="170"/>
              <w:rPr>
                <w:rFonts w:ascii="Marianne" w:hAnsi="Marianne" w:cs="Arial"/>
                <w:sz w:val="12"/>
                <w:szCs w:val="16"/>
              </w:rPr>
            </w:pPr>
          </w:p>
          <w:p w14:paraId="0A38A88E" w14:textId="77777777" w:rsidR="00CD56AA" w:rsidRDefault="00CD56AA">
            <w:pPr>
              <w:spacing w:beforeLines="40" w:before="96" w:afterLines="40" w:after="96"/>
              <w:ind w:right="170"/>
              <w:rPr>
                <w:rFonts w:ascii="Marianne" w:hAnsi="Marianne" w:cs="Arial"/>
                <w:sz w:val="12"/>
                <w:szCs w:val="16"/>
              </w:rPr>
            </w:pPr>
          </w:p>
        </w:tc>
      </w:tr>
      <w:tr w:rsidR="00CD56AA" w14:paraId="5BFD412C" w14:textId="77777777">
        <w:trPr>
          <w:trHeight w:val="4455"/>
          <w:jc w:val="center"/>
        </w:trPr>
        <w:tc>
          <w:tcPr>
            <w:tcW w:w="1986" w:type="dxa"/>
            <w:vMerge/>
            <w:shd w:val="clear" w:color="auto" w:fill="auto"/>
            <w:vAlign w:val="center"/>
          </w:tcPr>
          <w:p w14:paraId="3604B947"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6E449A81"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B514A1">
              <w:rPr>
                <w:rFonts w:ascii="Marianne" w:eastAsia="MS Gothic" w:hAnsi="Marianne" w:cs="Arial"/>
              </w:rPr>
            </w:r>
            <w:r w:rsidR="00B514A1">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7"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58E82C2A"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DF33746"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69C6779" w14:textId="77777777" w:rsidR="00CD56AA" w:rsidRDefault="00CD56AA">
            <w:pPr>
              <w:spacing w:beforeLines="40" w:before="96" w:afterLines="40" w:after="96"/>
              <w:ind w:left="170" w:right="170"/>
              <w:jc w:val="both"/>
              <w:rPr>
                <w:rFonts w:ascii="Marianne" w:hAnsi="Marianne" w:cs="Arial"/>
                <w:sz w:val="12"/>
                <w:szCs w:val="16"/>
              </w:rPr>
            </w:pPr>
          </w:p>
          <w:p w14:paraId="493A6E24" w14:textId="77777777" w:rsidR="00CD56AA" w:rsidRDefault="00CD56AA">
            <w:pPr>
              <w:spacing w:beforeLines="40" w:before="96" w:afterLines="40" w:after="96"/>
              <w:ind w:left="170" w:right="170"/>
              <w:jc w:val="both"/>
              <w:rPr>
                <w:rFonts w:ascii="Marianne" w:hAnsi="Marianne" w:cs="Arial"/>
                <w:sz w:val="12"/>
                <w:szCs w:val="16"/>
              </w:rPr>
            </w:pPr>
          </w:p>
          <w:p w14:paraId="61A0251B" w14:textId="77777777" w:rsidR="00CD56AA" w:rsidRDefault="00CD56AA">
            <w:pPr>
              <w:spacing w:beforeLines="40" w:before="96" w:afterLines="40" w:after="96"/>
              <w:ind w:left="170" w:right="170"/>
              <w:jc w:val="both"/>
              <w:rPr>
                <w:rFonts w:ascii="Marianne" w:hAnsi="Marianne" w:cs="Arial"/>
                <w:sz w:val="12"/>
                <w:szCs w:val="16"/>
              </w:rPr>
            </w:pPr>
          </w:p>
          <w:p w14:paraId="57BC6854"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1FB5174" w14:textId="77777777" w:rsidR="00CD56AA" w:rsidRDefault="00CD56AA">
            <w:pPr>
              <w:spacing w:beforeLines="40" w:before="96" w:afterLines="40" w:after="96"/>
              <w:ind w:right="170"/>
              <w:rPr>
                <w:rFonts w:ascii="Marianne" w:hAnsi="Marianne" w:cs="Arial"/>
                <w:sz w:val="12"/>
                <w:szCs w:val="16"/>
              </w:rPr>
            </w:pPr>
          </w:p>
          <w:p w14:paraId="5170C168" w14:textId="77777777" w:rsidR="00CD56AA" w:rsidRDefault="00CD56AA">
            <w:pPr>
              <w:spacing w:beforeLines="40" w:before="96" w:afterLines="40" w:after="96"/>
              <w:ind w:right="170"/>
              <w:rPr>
                <w:rFonts w:ascii="Marianne" w:hAnsi="Marianne" w:cs="Arial"/>
                <w:sz w:val="12"/>
                <w:szCs w:val="16"/>
              </w:rPr>
            </w:pPr>
          </w:p>
          <w:p w14:paraId="6DB88CC5" w14:textId="77777777" w:rsidR="00CD56AA" w:rsidRDefault="00CD56AA">
            <w:pPr>
              <w:spacing w:beforeLines="40" w:before="96" w:afterLines="40" w:after="96"/>
              <w:ind w:right="170"/>
              <w:rPr>
                <w:rFonts w:ascii="Marianne" w:hAnsi="Marianne" w:cs="Arial"/>
                <w:sz w:val="12"/>
                <w:szCs w:val="16"/>
              </w:rPr>
            </w:pPr>
          </w:p>
        </w:tc>
      </w:tr>
      <w:tr w:rsidR="00CD56AA" w14:paraId="6DA5B4BB" w14:textId="77777777">
        <w:trPr>
          <w:trHeight w:val="1785"/>
          <w:jc w:val="center"/>
        </w:trPr>
        <w:tc>
          <w:tcPr>
            <w:tcW w:w="1986" w:type="dxa"/>
            <w:shd w:val="clear" w:color="auto" w:fill="auto"/>
            <w:vAlign w:val="center"/>
          </w:tcPr>
          <w:p w14:paraId="1DBA2C7F" w14:textId="77777777" w:rsidR="00CD56AA" w:rsidRDefault="00CC58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A49D31D" w14:textId="77777777" w:rsidR="00CD56AA" w:rsidRDefault="00CC58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B514A1">
              <w:rPr>
                <w:rFonts w:ascii="Marianne" w:hAnsi="Marianne" w:cs="Arial"/>
              </w:rPr>
            </w:r>
            <w:r w:rsidR="00B514A1">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8"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4D34C43E"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C596E03"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DDE7416" w14:textId="77777777" w:rsidR="00CD56AA" w:rsidRDefault="00CD56AA">
            <w:pPr>
              <w:spacing w:beforeLines="40" w:before="96" w:afterLines="40" w:after="96"/>
              <w:ind w:left="170" w:right="170"/>
              <w:jc w:val="both"/>
              <w:rPr>
                <w:rFonts w:ascii="Marianne" w:hAnsi="Marianne" w:cs="Arial"/>
                <w:sz w:val="12"/>
                <w:szCs w:val="16"/>
              </w:rPr>
            </w:pPr>
          </w:p>
          <w:p w14:paraId="2A18215F" w14:textId="77777777" w:rsidR="00CD56AA" w:rsidRDefault="00CD56AA">
            <w:pPr>
              <w:spacing w:beforeLines="40" w:before="96" w:afterLines="40" w:after="96"/>
              <w:ind w:left="170" w:right="170"/>
              <w:jc w:val="both"/>
              <w:rPr>
                <w:rFonts w:ascii="Marianne" w:hAnsi="Marianne" w:cs="Arial"/>
                <w:sz w:val="12"/>
                <w:szCs w:val="16"/>
              </w:rPr>
            </w:pPr>
          </w:p>
          <w:p w14:paraId="7AC507E2" w14:textId="77777777" w:rsidR="00CD56AA" w:rsidRDefault="00CD56AA">
            <w:pPr>
              <w:spacing w:beforeLines="40" w:before="96" w:afterLines="40" w:after="96"/>
              <w:ind w:left="170" w:right="170"/>
              <w:jc w:val="both"/>
              <w:rPr>
                <w:rFonts w:ascii="Marianne" w:hAnsi="Marianne" w:cs="Arial"/>
                <w:sz w:val="12"/>
                <w:szCs w:val="16"/>
              </w:rPr>
            </w:pPr>
          </w:p>
          <w:p w14:paraId="73CC6927"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3EAE758" w14:textId="77777777" w:rsidR="00CD56AA" w:rsidRDefault="00CD56AA">
            <w:pPr>
              <w:spacing w:beforeLines="40" w:before="96" w:afterLines="40" w:after="96"/>
              <w:ind w:right="170"/>
              <w:rPr>
                <w:rFonts w:ascii="Marianne" w:hAnsi="Marianne" w:cs="Arial"/>
                <w:sz w:val="12"/>
                <w:szCs w:val="16"/>
              </w:rPr>
            </w:pPr>
          </w:p>
          <w:p w14:paraId="65B9DD47" w14:textId="77777777" w:rsidR="00CD56AA" w:rsidRDefault="00CD56AA">
            <w:pPr>
              <w:spacing w:beforeLines="40" w:before="96" w:afterLines="40" w:after="96"/>
              <w:ind w:right="170"/>
              <w:rPr>
                <w:rFonts w:ascii="Marianne" w:hAnsi="Marianne" w:cs="Arial"/>
                <w:sz w:val="12"/>
                <w:szCs w:val="16"/>
              </w:rPr>
            </w:pPr>
          </w:p>
          <w:p w14:paraId="266AE37B" w14:textId="77777777" w:rsidR="00CD56AA" w:rsidRDefault="00CD56AA">
            <w:pPr>
              <w:spacing w:beforeLines="40" w:before="96" w:afterLines="40" w:after="96"/>
              <w:ind w:right="170"/>
              <w:rPr>
                <w:rFonts w:ascii="Marianne" w:hAnsi="Marianne" w:cs="Arial"/>
                <w:sz w:val="12"/>
                <w:szCs w:val="16"/>
              </w:rPr>
            </w:pPr>
          </w:p>
        </w:tc>
      </w:tr>
      <w:tr w:rsidR="00CD56AA" w14:paraId="06AFFC76" w14:textId="77777777">
        <w:trPr>
          <w:trHeight w:val="3615"/>
          <w:jc w:val="center"/>
        </w:trPr>
        <w:tc>
          <w:tcPr>
            <w:tcW w:w="1986" w:type="dxa"/>
            <w:shd w:val="clear" w:color="auto" w:fill="auto"/>
            <w:vAlign w:val="center"/>
          </w:tcPr>
          <w:p w14:paraId="09135BFA" w14:textId="77777777" w:rsidR="00CD56AA" w:rsidRDefault="00CC5807">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46BC4AFB"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B514A1">
              <w:rPr>
                <w:rFonts w:ascii="Marianne" w:eastAsia="MS Gothic" w:hAnsi="Marianne" w:cs="Arial"/>
              </w:rPr>
            </w:r>
            <w:r w:rsidR="00B514A1">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0954BC3"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A8843BE"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9BA9F1" w14:textId="77777777" w:rsidR="00CD56AA" w:rsidRDefault="00CD56AA">
            <w:pPr>
              <w:spacing w:beforeLines="40" w:before="96" w:afterLines="40" w:after="96"/>
              <w:ind w:left="170" w:right="170"/>
              <w:jc w:val="both"/>
              <w:rPr>
                <w:rFonts w:ascii="Marianne" w:hAnsi="Marianne" w:cs="Arial"/>
                <w:sz w:val="12"/>
                <w:szCs w:val="16"/>
              </w:rPr>
            </w:pPr>
          </w:p>
          <w:p w14:paraId="26D334D4" w14:textId="77777777" w:rsidR="00CD56AA" w:rsidRDefault="00CD56AA">
            <w:pPr>
              <w:spacing w:beforeLines="40" w:before="96" w:afterLines="40" w:after="96"/>
              <w:ind w:left="170" w:right="170"/>
              <w:jc w:val="both"/>
              <w:rPr>
                <w:rFonts w:ascii="Marianne" w:hAnsi="Marianne" w:cs="Arial"/>
                <w:sz w:val="12"/>
                <w:szCs w:val="16"/>
              </w:rPr>
            </w:pPr>
          </w:p>
          <w:p w14:paraId="0F9E7E4A" w14:textId="77777777" w:rsidR="00CD56AA" w:rsidRDefault="00CD56AA">
            <w:pPr>
              <w:spacing w:beforeLines="40" w:before="96" w:afterLines="40" w:after="96"/>
              <w:ind w:left="170" w:right="170"/>
              <w:jc w:val="both"/>
              <w:rPr>
                <w:rFonts w:ascii="Marianne" w:hAnsi="Marianne" w:cs="Arial"/>
                <w:sz w:val="12"/>
                <w:szCs w:val="16"/>
              </w:rPr>
            </w:pPr>
          </w:p>
          <w:p w14:paraId="4E5F851E"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182BE7E" w14:textId="77777777" w:rsidR="00CD56AA" w:rsidRDefault="00CD56AA">
            <w:pPr>
              <w:spacing w:beforeLines="40" w:before="96" w:afterLines="40" w:after="96"/>
              <w:ind w:right="170"/>
              <w:rPr>
                <w:rFonts w:ascii="Marianne" w:hAnsi="Marianne" w:cs="Arial"/>
                <w:sz w:val="12"/>
                <w:szCs w:val="16"/>
              </w:rPr>
            </w:pPr>
          </w:p>
          <w:p w14:paraId="4FD2C582" w14:textId="77777777" w:rsidR="00CD56AA" w:rsidRDefault="00CD56AA">
            <w:pPr>
              <w:spacing w:beforeLines="40" w:before="96" w:afterLines="40" w:after="96"/>
              <w:ind w:right="170"/>
              <w:rPr>
                <w:rFonts w:ascii="Marianne" w:hAnsi="Marianne" w:cs="Arial"/>
                <w:sz w:val="12"/>
                <w:szCs w:val="16"/>
              </w:rPr>
            </w:pPr>
          </w:p>
          <w:p w14:paraId="63EFEEFB" w14:textId="77777777" w:rsidR="00CD56AA" w:rsidRDefault="00CD56AA">
            <w:pPr>
              <w:spacing w:beforeLines="40" w:before="96" w:afterLines="40" w:after="96"/>
              <w:ind w:right="170"/>
              <w:rPr>
                <w:rFonts w:ascii="Marianne" w:hAnsi="Marianne" w:cs="Arial"/>
                <w:sz w:val="12"/>
                <w:szCs w:val="16"/>
              </w:rPr>
            </w:pPr>
          </w:p>
        </w:tc>
      </w:tr>
    </w:tbl>
    <w:p w14:paraId="2874F636" w14:textId="77777777" w:rsidR="00CD56AA" w:rsidRDefault="00CD56AA">
      <w:pPr>
        <w:tabs>
          <w:tab w:val="left" w:pos="-142"/>
          <w:tab w:val="left" w:pos="4111"/>
        </w:tabs>
        <w:rPr>
          <w:rFonts w:ascii="Marianne" w:hAnsi="Marianne" w:cs="Arial"/>
          <w:b/>
          <w:bCs/>
          <w:sz w:val="22"/>
          <w:szCs w:val="22"/>
        </w:rPr>
      </w:pPr>
    </w:p>
    <w:p w14:paraId="2A164A10" w14:textId="77777777" w:rsidR="00CD56AA" w:rsidRDefault="00CC5807">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3424167D" w14:textId="77777777" w:rsidR="00CD56AA" w:rsidRDefault="00CD56AA">
      <w:pPr>
        <w:keepNext/>
        <w:tabs>
          <w:tab w:val="left" w:pos="-142"/>
          <w:tab w:val="left" w:pos="4111"/>
        </w:tabs>
        <w:jc w:val="both"/>
        <w:rPr>
          <w:rFonts w:ascii="Marianne" w:hAnsi="Marianne" w:cs="Arial"/>
          <w:b/>
          <w:bCs/>
          <w:sz w:val="22"/>
          <w:szCs w:val="22"/>
        </w:rPr>
      </w:pPr>
    </w:p>
    <w:p w14:paraId="677F889B" w14:textId="77777777" w:rsidR="00CD56AA" w:rsidRDefault="00CC58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40"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2A8A24A" w14:textId="77777777" w:rsidR="00CD56AA" w:rsidRDefault="00CD56AA">
      <w:pPr>
        <w:pStyle w:val="En-tte"/>
        <w:tabs>
          <w:tab w:val="clear" w:pos="4536"/>
          <w:tab w:val="clear" w:pos="9072"/>
          <w:tab w:val="left" w:pos="0"/>
          <w:tab w:val="left" w:pos="2160"/>
        </w:tabs>
        <w:jc w:val="both"/>
        <w:rPr>
          <w:rFonts w:ascii="Marianne" w:hAnsi="Marianne" w:cs="Arial"/>
          <w:i/>
          <w:iCs/>
          <w:sz w:val="16"/>
          <w:szCs w:val="16"/>
        </w:rPr>
      </w:pPr>
    </w:p>
    <w:p w14:paraId="3A66ADA6"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0209F10"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E82CF8D"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0B612A8B"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29A9D390"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73261693"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73CE863" w14:textId="77777777" w:rsidR="00CD56AA" w:rsidRDefault="00CC58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ABCF7F"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5843F115"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184AA71"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198B758A" w14:textId="77777777" w:rsidR="00CD56AA" w:rsidRDefault="00CC58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628E35C" w14:textId="77777777" w:rsidR="00CD56AA" w:rsidRDefault="00CD56AA">
      <w:pPr>
        <w:pStyle w:val="En-tte"/>
        <w:tabs>
          <w:tab w:val="left" w:pos="2160"/>
        </w:tabs>
        <w:ind w:left="284"/>
        <w:jc w:val="both"/>
        <w:rPr>
          <w:rFonts w:ascii="Marianne" w:hAnsi="Marianne" w:cs="Arial"/>
          <w:iCs/>
          <w:sz w:val="16"/>
          <w:szCs w:val="18"/>
        </w:rPr>
      </w:pPr>
    </w:p>
    <w:p w14:paraId="39A70B0D" w14:textId="77777777" w:rsidR="00CD56AA" w:rsidRDefault="00CC58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85FC844" w14:textId="77777777" w:rsidR="00CD56AA" w:rsidRDefault="00CD56AA">
      <w:pPr>
        <w:pStyle w:val="En-tte"/>
        <w:ind w:left="993"/>
        <w:jc w:val="both"/>
        <w:rPr>
          <w:rFonts w:ascii="Marianne" w:hAnsi="Marianne" w:cs="Arial"/>
          <w:iCs/>
          <w:sz w:val="16"/>
          <w:szCs w:val="18"/>
        </w:rPr>
      </w:pPr>
    </w:p>
    <w:p w14:paraId="6D92AAAC" w14:textId="77777777" w:rsidR="00CD56AA" w:rsidRDefault="00CD56AA">
      <w:pPr>
        <w:pStyle w:val="En-tte"/>
        <w:ind w:left="993"/>
        <w:jc w:val="both"/>
        <w:rPr>
          <w:rFonts w:ascii="Marianne" w:hAnsi="Marianne" w:cs="Arial"/>
          <w:iCs/>
          <w:sz w:val="16"/>
          <w:szCs w:val="18"/>
        </w:rPr>
      </w:pPr>
    </w:p>
    <w:p w14:paraId="2EAA7DC0" w14:textId="77777777" w:rsidR="00CD56AA" w:rsidRDefault="00CC58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DA6EC90" w14:textId="77777777" w:rsidR="00CD56AA" w:rsidRDefault="00CD56AA">
      <w:pPr>
        <w:pStyle w:val="En-tte"/>
        <w:tabs>
          <w:tab w:val="left" w:pos="0"/>
          <w:tab w:val="left" w:pos="2160"/>
        </w:tabs>
        <w:ind w:left="993"/>
        <w:jc w:val="both"/>
        <w:rPr>
          <w:rFonts w:ascii="Marianne" w:hAnsi="Marianne" w:cs="Arial"/>
          <w:iCs/>
          <w:sz w:val="16"/>
          <w:szCs w:val="18"/>
        </w:rPr>
      </w:pPr>
    </w:p>
    <w:p w14:paraId="67CE4AE5" w14:textId="77777777" w:rsidR="00CD56AA" w:rsidRDefault="00CD56AA">
      <w:pPr>
        <w:pStyle w:val="En-tte"/>
        <w:tabs>
          <w:tab w:val="left" w:pos="0"/>
          <w:tab w:val="left" w:pos="2160"/>
        </w:tabs>
        <w:ind w:left="993"/>
        <w:jc w:val="both"/>
        <w:rPr>
          <w:rFonts w:ascii="Marianne" w:hAnsi="Marianne" w:cs="Arial"/>
          <w:iCs/>
          <w:sz w:val="16"/>
          <w:szCs w:val="18"/>
        </w:rPr>
      </w:pPr>
    </w:p>
    <w:p w14:paraId="701C1352" w14:textId="77777777" w:rsidR="00CD56AA" w:rsidRDefault="00CD56AA">
      <w:pPr>
        <w:pStyle w:val="En-tte"/>
        <w:tabs>
          <w:tab w:val="left" w:pos="0"/>
          <w:tab w:val="left" w:pos="2160"/>
        </w:tabs>
        <w:ind w:left="993"/>
        <w:jc w:val="both"/>
        <w:rPr>
          <w:rFonts w:ascii="Arial" w:hAnsi="Arial" w:cs="Arial"/>
          <w:iCs/>
          <w:sz w:val="16"/>
          <w:szCs w:val="18"/>
        </w:rPr>
      </w:pPr>
    </w:p>
    <w:p w14:paraId="001E32B8" w14:textId="77777777" w:rsidR="00CD56AA" w:rsidRDefault="00CD56AA">
      <w:pPr>
        <w:pStyle w:val="En-tte"/>
        <w:tabs>
          <w:tab w:val="left" w:pos="0"/>
          <w:tab w:val="left" w:pos="2160"/>
        </w:tabs>
        <w:ind w:left="993"/>
        <w:jc w:val="both"/>
        <w:rPr>
          <w:rFonts w:ascii="Arial" w:hAnsi="Arial" w:cs="Arial"/>
          <w:iCs/>
          <w:sz w:val="16"/>
          <w:szCs w:val="18"/>
        </w:rPr>
      </w:pPr>
    </w:p>
    <w:p w14:paraId="218C6F1F" w14:textId="77777777" w:rsidR="00CD56AA" w:rsidRDefault="00CC58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8FCD89"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5ECCB764"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514A1">
        <w:rPr>
          <w:rFonts w:ascii="Marianne" w:hAnsi="Marianne"/>
        </w:rPr>
      </w:r>
      <w:r w:rsidR="00B514A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EA46120" w14:textId="77777777" w:rsidR="00CD56AA" w:rsidRDefault="00CC58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2EF4BF"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2B70216C" w14:textId="77777777" w:rsidR="00CD56AA" w:rsidRDefault="00CD56A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CD56AA" w14:paraId="461C7B4A" w14:textId="77777777">
        <w:trPr>
          <w:trHeight w:val="629"/>
        </w:trPr>
        <w:tc>
          <w:tcPr>
            <w:tcW w:w="9747" w:type="dxa"/>
            <w:shd w:val="clear" w:color="auto" w:fill="465F9D"/>
          </w:tcPr>
          <w:p w14:paraId="07BF0481" w14:textId="77777777" w:rsidR="00CD56AA" w:rsidRDefault="00CC58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B2A916" w14:textId="77777777" w:rsidR="00CD56AA" w:rsidRDefault="00CD56AA">
      <w:pPr>
        <w:tabs>
          <w:tab w:val="left" w:pos="-142"/>
          <w:tab w:val="left" w:pos="4111"/>
        </w:tabs>
        <w:rPr>
          <w:rFonts w:ascii="Marianne" w:hAnsi="Marianne" w:cs="Arial"/>
          <w:b/>
          <w:bCs/>
          <w:sz w:val="22"/>
          <w:szCs w:val="22"/>
        </w:rPr>
      </w:pPr>
    </w:p>
    <w:p w14:paraId="5A0D9DB6" w14:textId="77777777" w:rsidR="00CD56AA" w:rsidRDefault="00CC58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57683E76" w14:textId="77777777" w:rsidR="00CD56AA" w:rsidRDefault="00CC58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5310B8F" w14:textId="77777777" w:rsidR="00CD56AA" w:rsidRDefault="00CD56AA">
      <w:pPr>
        <w:rPr>
          <w:rFonts w:ascii="Marianne" w:hAnsi="Marianne" w:cs="Arial"/>
        </w:rPr>
      </w:pPr>
    </w:p>
    <w:p w14:paraId="55954CDB"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BB25A94" w14:textId="77777777" w:rsidR="00CD56AA" w:rsidRDefault="00CD56AA">
      <w:pPr>
        <w:jc w:val="both"/>
        <w:rPr>
          <w:rFonts w:ascii="Marianne" w:hAnsi="Marianne" w:cs="Arial"/>
          <w:i/>
          <w:sz w:val="18"/>
        </w:rPr>
      </w:pPr>
    </w:p>
    <w:p w14:paraId="6449C49E" w14:textId="77777777" w:rsidR="00CD56AA" w:rsidRDefault="00CD56AA">
      <w:pPr>
        <w:jc w:val="both"/>
        <w:rPr>
          <w:rFonts w:ascii="Marianne" w:hAnsi="Marianne" w:cs="Arial"/>
          <w:i/>
          <w:sz w:val="18"/>
        </w:rPr>
      </w:pPr>
    </w:p>
    <w:p w14:paraId="7D08CDF7" w14:textId="77777777" w:rsidR="00CD56AA" w:rsidRDefault="00CD56AA">
      <w:pPr>
        <w:jc w:val="both"/>
        <w:rPr>
          <w:rFonts w:ascii="Marianne" w:hAnsi="Marianne" w:cs="Arial"/>
          <w:i/>
          <w:sz w:val="18"/>
        </w:rPr>
      </w:pPr>
    </w:p>
    <w:p w14:paraId="55D28480" w14:textId="77777777" w:rsidR="00CD56AA" w:rsidRDefault="00CD56AA">
      <w:pPr>
        <w:jc w:val="both"/>
        <w:rPr>
          <w:rFonts w:ascii="Marianne" w:hAnsi="Marianne" w:cs="Arial"/>
          <w:i/>
          <w:sz w:val="18"/>
        </w:rPr>
      </w:pPr>
    </w:p>
    <w:p w14:paraId="08320170" w14:textId="77777777" w:rsidR="00CD56AA" w:rsidRDefault="00CD56AA">
      <w:pPr>
        <w:jc w:val="both"/>
        <w:rPr>
          <w:rFonts w:ascii="Marianne" w:hAnsi="Marianne" w:cs="Arial"/>
          <w:i/>
          <w:sz w:val="18"/>
        </w:rPr>
      </w:pPr>
    </w:p>
    <w:p w14:paraId="016DDE7D" w14:textId="77777777" w:rsidR="00CD56AA" w:rsidRDefault="00CD56AA">
      <w:pPr>
        <w:jc w:val="both"/>
        <w:rPr>
          <w:rFonts w:ascii="Marianne" w:hAnsi="Marianne" w:cs="Arial"/>
          <w:i/>
          <w:sz w:val="18"/>
        </w:rPr>
      </w:pPr>
    </w:p>
    <w:p w14:paraId="6EFD08BF" w14:textId="77777777" w:rsidR="00CD56AA" w:rsidRDefault="00CD56AA">
      <w:pPr>
        <w:jc w:val="both"/>
        <w:rPr>
          <w:rFonts w:ascii="Marianne" w:hAnsi="Marianne" w:cs="Arial"/>
          <w:i/>
          <w:sz w:val="18"/>
        </w:rPr>
      </w:pPr>
    </w:p>
    <w:p w14:paraId="7C456F16"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C3935C" w14:textId="77777777" w:rsidR="00CD56AA" w:rsidRDefault="00CD56AA">
      <w:pPr>
        <w:jc w:val="both"/>
        <w:rPr>
          <w:rFonts w:ascii="Marianne" w:hAnsi="Marianne" w:cs="Arial"/>
          <w:i/>
          <w:sz w:val="18"/>
        </w:rPr>
      </w:pPr>
    </w:p>
    <w:p w14:paraId="7FF8E757" w14:textId="77777777" w:rsidR="00CD56AA" w:rsidRDefault="00CD56AA">
      <w:pPr>
        <w:jc w:val="both"/>
        <w:rPr>
          <w:rFonts w:ascii="Marianne" w:hAnsi="Marianne" w:cs="Arial"/>
          <w:i/>
          <w:sz w:val="18"/>
        </w:rPr>
      </w:pPr>
    </w:p>
    <w:p w14:paraId="0ACFFA48" w14:textId="77777777" w:rsidR="00CD56AA" w:rsidRDefault="00CD56AA">
      <w:pPr>
        <w:jc w:val="both"/>
        <w:rPr>
          <w:rFonts w:ascii="Marianne" w:hAnsi="Marianne" w:cs="Arial"/>
          <w:i/>
          <w:sz w:val="18"/>
        </w:rPr>
      </w:pPr>
    </w:p>
    <w:p w14:paraId="67C1516E" w14:textId="77777777" w:rsidR="00CD56AA" w:rsidRDefault="00CD56AA">
      <w:pPr>
        <w:jc w:val="both"/>
        <w:rPr>
          <w:rFonts w:ascii="Marianne" w:hAnsi="Marianne" w:cs="Arial"/>
          <w:i/>
          <w:sz w:val="18"/>
        </w:rPr>
      </w:pPr>
    </w:p>
    <w:p w14:paraId="7E5DC86B" w14:textId="77777777" w:rsidR="00CD56AA" w:rsidRDefault="00CD56AA">
      <w:pPr>
        <w:jc w:val="both"/>
        <w:rPr>
          <w:rFonts w:ascii="Marianne" w:hAnsi="Marianne" w:cs="Arial"/>
          <w:i/>
          <w:sz w:val="18"/>
        </w:rPr>
      </w:pPr>
    </w:p>
    <w:p w14:paraId="6EDE9A71" w14:textId="77777777" w:rsidR="00CD56AA" w:rsidRDefault="00CD56AA">
      <w:pPr>
        <w:jc w:val="both"/>
        <w:rPr>
          <w:rFonts w:ascii="Marianne" w:hAnsi="Marianne" w:cs="Arial"/>
          <w:i/>
          <w:sz w:val="18"/>
        </w:rPr>
      </w:pPr>
    </w:p>
    <w:p w14:paraId="6CD7DEB4" w14:textId="77777777" w:rsidR="00CD56AA" w:rsidRDefault="00CD56AA">
      <w:pPr>
        <w:jc w:val="both"/>
        <w:rPr>
          <w:rFonts w:ascii="Marianne" w:hAnsi="Marianne" w:cs="Arial"/>
          <w:i/>
          <w:sz w:val="18"/>
        </w:rPr>
      </w:pPr>
    </w:p>
    <w:p w14:paraId="308790C2" w14:textId="77777777" w:rsidR="00CD56AA" w:rsidRDefault="00CD56AA">
      <w:pPr>
        <w:jc w:val="both"/>
        <w:rPr>
          <w:rFonts w:ascii="Marianne" w:hAnsi="Marianne" w:cs="Arial"/>
          <w:i/>
          <w:sz w:val="18"/>
        </w:rPr>
      </w:pPr>
    </w:p>
    <w:p w14:paraId="5BC93592" w14:textId="77777777" w:rsidR="00CD56AA" w:rsidRDefault="00CD56AA">
      <w:pPr>
        <w:pStyle w:val="En-tte"/>
        <w:tabs>
          <w:tab w:val="clear" w:pos="4536"/>
          <w:tab w:val="clear" w:pos="9072"/>
          <w:tab w:val="left" w:pos="0"/>
          <w:tab w:val="left" w:pos="2160"/>
        </w:tabs>
        <w:jc w:val="both"/>
        <w:rPr>
          <w:rFonts w:ascii="Marianne" w:hAnsi="Marianne" w:cs="Arial"/>
          <w:i/>
          <w:sz w:val="18"/>
        </w:rPr>
      </w:pPr>
    </w:p>
    <w:p w14:paraId="51190CBC" w14:textId="77777777" w:rsidR="00CD56AA" w:rsidRDefault="00CD56AA">
      <w:pPr>
        <w:pStyle w:val="En-tte"/>
        <w:tabs>
          <w:tab w:val="clear" w:pos="4536"/>
          <w:tab w:val="clear" w:pos="9072"/>
          <w:tab w:val="left" w:pos="0"/>
          <w:tab w:val="left" w:pos="2160"/>
        </w:tabs>
        <w:jc w:val="both"/>
        <w:rPr>
          <w:rFonts w:ascii="Marianne" w:hAnsi="Marianne" w:cs="Arial"/>
          <w:b/>
          <w:bCs/>
          <w:sz w:val="22"/>
          <w:szCs w:val="22"/>
        </w:rPr>
      </w:pPr>
    </w:p>
    <w:p w14:paraId="490A7B50"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2297EEF"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CF76C9D" w14:textId="77777777" w:rsidR="00CD56AA" w:rsidRDefault="00CD56AA">
      <w:pPr>
        <w:jc w:val="both"/>
        <w:rPr>
          <w:rFonts w:ascii="Marianne" w:hAnsi="Marianne" w:cs="Arial"/>
          <w:sz w:val="18"/>
        </w:rPr>
      </w:pPr>
    </w:p>
    <w:p w14:paraId="3B0EC26A" w14:textId="77777777" w:rsidR="00CD56AA" w:rsidRDefault="00CC58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40452E41" w14:textId="77777777" w:rsidR="00CD56AA" w:rsidRDefault="00CD56AA">
      <w:pPr>
        <w:ind w:left="284"/>
        <w:jc w:val="both"/>
        <w:rPr>
          <w:rFonts w:ascii="Marianne" w:hAnsi="Marianne" w:cs="Arial"/>
          <w:sz w:val="16"/>
        </w:rPr>
      </w:pPr>
    </w:p>
    <w:p w14:paraId="390C53F9" w14:textId="77777777" w:rsidR="00CD56AA" w:rsidRDefault="00CD56AA">
      <w:pPr>
        <w:ind w:left="284"/>
        <w:jc w:val="both"/>
        <w:rPr>
          <w:rFonts w:ascii="Marianne" w:hAnsi="Marianne" w:cs="Arial"/>
          <w:sz w:val="16"/>
        </w:rPr>
      </w:pPr>
    </w:p>
    <w:p w14:paraId="28FE4190" w14:textId="77777777" w:rsidR="00CD56AA" w:rsidRDefault="00CD56AA">
      <w:pPr>
        <w:ind w:left="284"/>
        <w:jc w:val="both"/>
        <w:rPr>
          <w:rFonts w:ascii="Marianne" w:hAnsi="Marianne" w:cs="Arial"/>
          <w:sz w:val="16"/>
        </w:rPr>
      </w:pPr>
    </w:p>
    <w:p w14:paraId="3D25FD71" w14:textId="77777777" w:rsidR="00CD56AA" w:rsidRDefault="00CC58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578A081" w14:textId="77777777" w:rsidR="00CD56AA" w:rsidRDefault="00CD56AA">
      <w:pPr>
        <w:ind w:left="284"/>
        <w:jc w:val="both"/>
        <w:rPr>
          <w:rFonts w:ascii="Marianne" w:hAnsi="Marianne" w:cs="Arial"/>
          <w:sz w:val="16"/>
        </w:rPr>
      </w:pPr>
    </w:p>
    <w:p w14:paraId="2FB26781" w14:textId="77777777" w:rsidR="00CD56AA" w:rsidRDefault="00CD56AA">
      <w:pPr>
        <w:ind w:left="284"/>
        <w:jc w:val="both"/>
        <w:rPr>
          <w:rFonts w:ascii="Marianne" w:hAnsi="Marianne" w:cs="Arial"/>
          <w:sz w:val="16"/>
        </w:rPr>
      </w:pPr>
    </w:p>
    <w:p w14:paraId="6A399667" w14:textId="77777777" w:rsidR="00CD56AA" w:rsidRDefault="00CD56AA">
      <w:pPr>
        <w:ind w:left="284"/>
        <w:jc w:val="both"/>
        <w:rPr>
          <w:rFonts w:ascii="Marianne" w:hAnsi="Marianne" w:cs="Arial"/>
          <w:sz w:val="16"/>
        </w:rPr>
      </w:pPr>
    </w:p>
    <w:p w14:paraId="3E4BE5C1" w14:textId="77777777" w:rsidR="00CD56AA" w:rsidRDefault="00CD56AA">
      <w:pPr>
        <w:ind w:left="284"/>
        <w:jc w:val="both"/>
        <w:rPr>
          <w:rFonts w:ascii="Marianne" w:hAnsi="Marianne" w:cs="Arial"/>
          <w:sz w:val="16"/>
        </w:rPr>
      </w:pPr>
    </w:p>
    <w:p w14:paraId="00B9EC04" w14:textId="77777777" w:rsidR="00CD56AA" w:rsidRDefault="00CD56A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D56AA" w14:paraId="530D326A" w14:textId="77777777">
        <w:trPr>
          <w:trHeight w:val="653"/>
        </w:trPr>
        <w:tc>
          <w:tcPr>
            <w:tcW w:w="9994" w:type="dxa"/>
            <w:shd w:val="clear" w:color="auto" w:fill="465F9D"/>
          </w:tcPr>
          <w:p w14:paraId="77A01331"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C53FC60"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7D05CFFB"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308B99B" w14:textId="77777777" w:rsidR="00CD56AA" w:rsidRDefault="00CD56AA">
      <w:pPr>
        <w:ind w:left="284"/>
        <w:rPr>
          <w:rFonts w:ascii="Marianne" w:hAnsi="Marianne" w:cs="Arial"/>
        </w:rPr>
      </w:pPr>
    </w:p>
    <w:p w14:paraId="60C55F06" w14:textId="77777777" w:rsidR="00CD56AA" w:rsidRDefault="00CC58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0EDB62B7" w14:textId="77777777" w:rsidR="00CD56AA" w:rsidRDefault="00CD56A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D56AA" w14:paraId="16EF3A1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166D1C9" w14:textId="77777777" w:rsidR="00CD56AA" w:rsidRDefault="00CD56A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08AD48D"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908F877"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30E5DD"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CD56AA" w14:paraId="43DBBF39"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2932511"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201F24B" w14:textId="77777777" w:rsidR="00CD56AA" w:rsidRDefault="00CD56AA">
            <w:pPr>
              <w:tabs>
                <w:tab w:val="left" w:pos="864"/>
              </w:tabs>
              <w:snapToGrid w:val="0"/>
              <w:spacing w:before="120" w:after="120"/>
              <w:rPr>
                <w:rFonts w:ascii="Marianne" w:hAnsi="Marianne" w:cs="Arial"/>
                <w:sz w:val="16"/>
                <w:szCs w:val="16"/>
              </w:rPr>
            </w:pPr>
          </w:p>
          <w:p w14:paraId="6FB8D71F" w14:textId="77777777" w:rsidR="00CD56AA" w:rsidRDefault="00CD56A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121C317" w14:textId="77777777" w:rsidR="00CD56AA" w:rsidRDefault="00CD56A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7460287" w14:textId="77777777" w:rsidR="00CD56AA" w:rsidRDefault="00CD56AA">
            <w:pPr>
              <w:tabs>
                <w:tab w:val="left" w:pos="864"/>
              </w:tabs>
              <w:snapToGrid w:val="0"/>
              <w:spacing w:before="120" w:after="120"/>
              <w:jc w:val="right"/>
              <w:rPr>
                <w:rFonts w:ascii="Marianne" w:hAnsi="Marianne" w:cs="Arial"/>
                <w:sz w:val="16"/>
                <w:szCs w:val="16"/>
              </w:rPr>
            </w:pPr>
          </w:p>
        </w:tc>
      </w:tr>
      <w:tr w:rsidR="00CD56AA" w14:paraId="7890F4E2" w14:textId="77777777">
        <w:trPr>
          <w:trHeight w:val="737"/>
        </w:trPr>
        <w:tc>
          <w:tcPr>
            <w:tcW w:w="2566" w:type="dxa"/>
            <w:tcBorders>
              <w:left w:val="single" w:sz="8" w:space="0" w:color="000000"/>
              <w:bottom w:val="single" w:sz="8" w:space="0" w:color="000000"/>
            </w:tcBorders>
            <w:shd w:val="clear" w:color="auto" w:fill="auto"/>
          </w:tcPr>
          <w:p w14:paraId="6043C0CD"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248632C" w14:textId="77777777" w:rsidR="00CD56AA" w:rsidRDefault="00CD56AA">
            <w:pPr>
              <w:tabs>
                <w:tab w:val="left" w:pos="864"/>
              </w:tabs>
              <w:snapToGrid w:val="0"/>
              <w:spacing w:before="120" w:after="120"/>
              <w:rPr>
                <w:rFonts w:ascii="Marianne" w:hAnsi="Marianne" w:cs="Arial"/>
                <w:sz w:val="16"/>
                <w:szCs w:val="16"/>
              </w:rPr>
            </w:pPr>
          </w:p>
          <w:p w14:paraId="4E115BA3"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AF54F17" w14:textId="77777777" w:rsidR="00CD56AA" w:rsidRDefault="00CD56AA">
            <w:pPr>
              <w:tabs>
                <w:tab w:val="left" w:pos="864"/>
              </w:tabs>
              <w:snapToGrid w:val="0"/>
              <w:spacing w:before="120" w:after="120"/>
              <w:jc w:val="right"/>
              <w:rPr>
                <w:rFonts w:ascii="Marianne" w:hAnsi="Marianne" w:cs="Arial"/>
                <w:sz w:val="16"/>
                <w:szCs w:val="16"/>
              </w:rPr>
            </w:pPr>
          </w:p>
          <w:p w14:paraId="7FE7D4C8"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BDAFC08" w14:textId="77777777" w:rsidR="00CD56AA" w:rsidRDefault="00CD56AA">
            <w:pPr>
              <w:tabs>
                <w:tab w:val="left" w:pos="864"/>
              </w:tabs>
              <w:snapToGrid w:val="0"/>
              <w:spacing w:before="120" w:after="120"/>
              <w:jc w:val="right"/>
              <w:rPr>
                <w:rFonts w:ascii="Marianne" w:hAnsi="Marianne" w:cs="Arial"/>
                <w:sz w:val="16"/>
                <w:szCs w:val="16"/>
              </w:rPr>
            </w:pPr>
          </w:p>
          <w:p w14:paraId="1B03B705" w14:textId="77777777" w:rsidR="00CD56AA" w:rsidRDefault="00CC58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C0F7989" w14:textId="77777777" w:rsidR="00CD56AA" w:rsidRDefault="00CD56AA">
      <w:pPr>
        <w:tabs>
          <w:tab w:val="left" w:pos="864"/>
        </w:tabs>
        <w:jc w:val="both"/>
        <w:rPr>
          <w:rFonts w:ascii="Marianne" w:hAnsi="Marianne" w:cs="Arial"/>
        </w:rPr>
      </w:pPr>
    </w:p>
    <w:p w14:paraId="28B66B4A" w14:textId="77777777" w:rsidR="00CD56AA" w:rsidRDefault="00CC58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793ECCB9" w14:textId="77777777" w:rsidR="00CD56AA" w:rsidRDefault="00CD56AA">
      <w:pPr>
        <w:tabs>
          <w:tab w:val="left" w:pos="864"/>
        </w:tabs>
        <w:jc w:val="both"/>
        <w:rPr>
          <w:rFonts w:ascii="Marianne" w:hAnsi="Marianne" w:cs="Arial"/>
        </w:rPr>
      </w:pPr>
    </w:p>
    <w:p w14:paraId="7940C30C" w14:textId="77777777" w:rsidR="00CD56AA" w:rsidRDefault="00CC5807">
      <w:pPr>
        <w:tabs>
          <w:tab w:val="left" w:pos="864"/>
        </w:tabs>
        <w:ind w:left="567"/>
        <w:jc w:val="both"/>
        <w:rPr>
          <w:rFonts w:ascii="Marianne" w:hAnsi="Marianne" w:cs="Arial"/>
        </w:rPr>
      </w:pPr>
      <w:r>
        <w:rPr>
          <w:rFonts w:ascii="Marianne" w:hAnsi="Marianne" w:cs="Arial"/>
        </w:rPr>
        <w:t>……./…………./……</w:t>
      </w:r>
    </w:p>
    <w:p w14:paraId="4487AEA7" w14:textId="77777777" w:rsidR="00CD56AA" w:rsidRDefault="00CD56AA">
      <w:pPr>
        <w:tabs>
          <w:tab w:val="left" w:pos="864"/>
        </w:tabs>
        <w:jc w:val="both"/>
        <w:rPr>
          <w:rFonts w:ascii="Marianne" w:hAnsi="Marianne" w:cs="Arial"/>
        </w:rPr>
      </w:pPr>
    </w:p>
    <w:p w14:paraId="244409EC"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13D60A0" w14:textId="77777777" w:rsidR="00CD56AA" w:rsidRDefault="00CC58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AB0B551"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38289A13" w14:textId="77777777" w:rsidR="00CD56AA" w:rsidRDefault="00CD56AA">
      <w:pPr>
        <w:tabs>
          <w:tab w:val="left" w:pos="864"/>
        </w:tabs>
        <w:jc w:val="both"/>
        <w:rPr>
          <w:rFonts w:ascii="Marianne" w:hAnsi="Marianne" w:cs="Arial"/>
        </w:rPr>
      </w:pPr>
    </w:p>
    <w:p w14:paraId="08ABA6D8"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514A1">
        <w:rPr>
          <w:rFonts w:ascii="Marianne" w:hAnsi="Marianne"/>
        </w:rPr>
      </w:r>
      <w:r w:rsidR="00B514A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3"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C2C5B13" w14:textId="77777777" w:rsidR="00CD56AA" w:rsidRDefault="00CC58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0CAEC0FF"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272EA8FE"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4415CE26" w14:textId="77777777" w:rsidR="00CD56AA" w:rsidRDefault="00CD56AA">
      <w:pPr>
        <w:tabs>
          <w:tab w:val="left" w:pos="864"/>
        </w:tabs>
        <w:jc w:val="both"/>
        <w:rPr>
          <w:rFonts w:ascii="Marianne" w:hAnsi="Marianne" w:cs="Arial"/>
        </w:rPr>
      </w:pPr>
    </w:p>
    <w:p w14:paraId="13925249" w14:textId="77777777" w:rsidR="00CD56AA" w:rsidRDefault="00CC5807">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F6B831F"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A923CD8" w14:textId="77777777" w:rsidR="00CD56AA" w:rsidRDefault="00CD56AA">
      <w:pPr>
        <w:rPr>
          <w:rFonts w:ascii="Marianne" w:hAnsi="Marianne" w:cs="Arial"/>
          <w:sz w:val="18"/>
        </w:rPr>
      </w:pPr>
    </w:p>
    <w:p w14:paraId="2734D242" w14:textId="77777777" w:rsidR="00CD56AA" w:rsidRDefault="00CC58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072F2C3" w14:textId="77777777" w:rsidR="00CD56AA" w:rsidRDefault="00CD56AA">
      <w:pPr>
        <w:ind w:left="284"/>
        <w:rPr>
          <w:rFonts w:ascii="Marianne" w:hAnsi="Marianne" w:cs="Arial"/>
          <w:sz w:val="16"/>
        </w:rPr>
      </w:pPr>
    </w:p>
    <w:p w14:paraId="44D7F2F0" w14:textId="77777777" w:rsidR="00CD56AA" w:rsidRDefault="00CD56AA">
      <w:pPr>
        <w:ind w:left="284"/>
        <w:rPr>
          <w:rFonts w:ascii="Marianne" w:hAnsi="Marianne" w:cs="Arial"/>
          <w:sz w:val="16"/>
        </w:rPr>
      </w:pPr>
    </w:p>
    <w:p w14:paraId="2B8FC1B2" w14:textId="77777777" w:rsidR="00CD56AA" w:rsidRDefault="00CD56AA">
      <w:pPr>
        <w:ind w:left="284"/>
        <w:rPr>
          <w:rFonts w:ascii="Marianne" w:hAnsi="Marianne" w:cs="Arial"/>
          <w:sz w:val="16"/>
        </w:rPr>
      </w:pPr>
    </w:p>
    <w:p w14:paraId="4506A1B4" w14:textId="77777777" w:rsidR="00CD56AA" w:rsidRDefault="00CC58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A7660A4" w14:textId="77777777" w:rsidR="00CD56AA" w:rsidRDefault="00CD56AA">
      <w:pPr>
        <w:ind w:left="284"/>
        <w:rPr>
          <w:rFonts w:ascii="Marianne" w:hAnsi="Marianne" w:cs="Arial"/>
        </w:rPr>
      </w:pPr>
    </w:p>
    <w:p w14:paraId="1A663CC9" w14:textId="77777777" w:rsidR="00CD56AA" w:rsidRDefault="00CD56AA">
      <w:pPr>
        <w:ind w:left="284"/>
        <w:rPr>
          <w:rFonts w:ascii="Marianne" w:hAnsi="Marianne" w:cs="Arial"/>
        </w:rPr>
      </w:pPr>
    </w:p>
    <w:p w14:paraId="5F36B040" w14:textId="77777777" w:rsidR="00CD56AA" w:rsidRDefault="00CD56AA">
      <w:pPr>
        <w:ind w:left="284"/>
        <w:rPr>
          <w:rFonts w:ascii="Marianne" w:hAnsi="Marianne" w:cs="Arial"/>
        </w:rPr>
      </w:pPr>
    </w:p>
    <w:p w14:paraId="50148128" w14:textId="77777777" w:rsidR="00CD56AA" w:rsidRDefault="00CD56A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0264CC24" w14:textId="77777777">
        <w:tc>
          <w:tcPr>
            <w:tcW w:w="9852" w:type="dxa"/>
            <w:shd w:val="clear" w:color="auto" w:fill="465F9D"/>
          </w:tcPr>
          <w:p w14:paraId="3DABC9AD"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FF82FD5"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1F4FE569"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720AE42"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1BC9EDE6"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CB854D1" w14:textId="77777777" w:rsidR="00CD56AA" w:rsidRDefault="00CD56AA">
      <w:pPr>
        <w:pStyle w:val="En-tte"/>
        <w:tabs>
          <w:tab w:val="clear" w:pos="4536"/>
          <w:tab w:val="clear" w:pos="9072"/>
          <w:tab w:val="left" w:pos="864"/>
        </w:tabs>
        <w:rPr>
          <w:rFonts w:ascii="Marianne" w:hAnsi="Marianne" w:cs="Arial"/>
        </w:rPr>
      </w:pPr>
    </w:p>
    <w:p w14:paraId="369A9B9C" w14:textId="77777777" w:rsidR="00CD56AA" w:rsidRDefault="00CD56AA">
      <w:pPr>
        <w:pStyle w:val="En-tte"/>
        <w:tabs>
          <w:tab w:val="clear" w:pos="4536"/>
          <w:tab w:val="clear" w:pos="9072"/>
          <w:tab w:val="left" w:pos="864"/>
        </w:tabs>
        <w:rPr>
          <w:rFonts w:ascii="Marianne" w:hAnsi="Marianne" w:cs="Arial"/>
        </w:rPr>
      </w:pPr>
    </w:p>
    <w:p w14:paraId="645086A9" w14:textId="77777777" w:rsidR="00CD56AA" w:rsidRDefault="00CD56AA">
      <w:pPr>
        <w:pStyle w:val="En-tte"/>
        <w:tabs>
          <w:tab w:val="clear" w:pos="4536"/>
          <w:tab w:val="clear" w:pos="9072"/>
          <w:tab w:val="left" w:pos="864"/>
        </w:tabs>
        <w:rPr>
          <w:rFonts w:ascii="Marianne" w:hAnsi="Marianne" w:cs="Arial"/>
        </w:rPr>
      </w:pPr>
    </w:p>
    <w:p w14:paraId="004AFD2E" w14:textId="77777777" w:rsidR="00CD56AA" w:rsidRDefault="00CD56AA">
      <w:pPr>
        <w:pStyle w:val="En-tte"/>
        <w:tabs>
          <w:tab w:val="clear" w:pos="4536"/>
          <w:tab w:val="clear" w:pos="9072"/>
          <w:tab w:val="left" w:pos="864"/>
        </w:tabs>
        <w:rPr>
          <w:rFonts w:ascii="Marianne" w:hAnsi="Marianne" w:cs="Arial"/>
        </w:rPr>
      </w:pPr>
    </w:p>
    <w:p w14:paraId="57DF83E2" w14:textId="77777777" w:rsidR="00CD56AA" w:rsidRDefault="00CD56AA">
      <w:pPr>
        <w:pStyle w:val="En-tte"/>
        <w:tabs>
          <w:tab w:val="clear" w:pos="4536"/>
          <w:tab w:val="clear" w:pos="9072"/>
          <w:tab w:val="left" w:pos="864"/>
        </w:tabs>
        <w:rPr>
          <w:rFonts w:ascii="Marianne" w:hAnsi="Marianne" w:cs="Arial"/>
        </w:rPr>
      </w:pPr>
    </w:p>
    <w:p w14:paraId="34D35B75"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5"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B685E03" w14:textId="77777777" w:rsidR="00CD56AA" w:rsidRDefault="00CD56AA">
      <w:pPr>
        <w:pStyle w:val="En-tte"/>
        <w:tabs>
          <w:tab w:val="clear" w:pos="4536"/>
          <w:tab w:val="clear" w:pos="9072"/>
          <w:tab w:val="left" w:pos="864"/>
        </w:tabs>
        <w:rPr>
          <w:rFonts w:ascii="Marianne" w:hAnsi="Marianne" w:cs="Arial"/>
        </w:rPr>
      </w:pPr>
    </w:p>
    <w:p w14:paraId="5DEB7001" w14:textId="77777777" w:rsidR="00CD56AA" w:rsidRDefault="00CC58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2C34CB2E"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0635E02" w14:textId="77777777" w:rsidR="00CD56AA" w:rsidRDefault="00CD56AA">
      <w:pPr>
        <w:pStyle w:val="En-tte"/>
        <w:tabs>
          <w:tab w:val="left" w:pos="864"/>
        </w:tabs>
        <w:rPr>
          <w:rFonts w:ascii="Marianne" w:hAnsi="Marianne" w:cs="Arial"/>
        </w:rPr>
      </w:pPr>
    </w:p>
    <w:p w14:paraId="7F1A3256" w14:textId="77777777" w:rsidR="00CD56AA" w:rsidRDefault="00CC5807">
      <w:pPr>
        <w:ind w:left="284"/>
        <w:rPr>
          <w:rFonts w:ascii="Marianne" w:hAnsi="Marianne" w:cs="Arial"/>
          <w:sz w:val="16"/>
        </w:rPr>
      </w:pPr>
      <w:r>
        <w:rPr>
          <w:rFonts w:ascii="Marianne" w:hAnsi="Marianne" w:cs="Arial"/>
          <w:sz w:val="16"/>
        </w:rPr>
        <w:t>- Adresse internet :</w:t>
      </w:r>
    </w:p>
    <w:p w14:paraId="2B0A159D" w14:textId="77777777" w:rsidR="00CD56AA" w:rsidRDefault="00CD56AA">
      <w:pPr>
        <w:pStyle w:val="En-tte"/>
        <w:tabs>
          <w:tab w:val="left" w:pos="864"/>
        </w:tabs>
        <w:rPr>
          <w:rFonts w:ascii="Marianne" w:hAnsi="Marianne" w:cs="Arial"/>
        </w:rPr>
      </w:pPr>
    </w:p>
    <w:p w14:paraId="3CEC0060" w14:textId="77777777" w:rsidR="00CD56AA" w:rsidRDefault="00CD56AA">
      <w:pPr>
        <w:pStyle w:val="En-tte"/>
        <w:tabs>
          <w:tab w:val="left" w:pos="864"/>
        </w:tabs>
        <w:rPr>
          <w:rFonts w:ascii="Marianne" w:hAnsi="Marianne" w:cs="Arial"/>
        </w:rPr>
      </w:pPr>
    </w:p>
    <w:p w14:paraId="44D742A2" w14:textId="77777777" w:rsidR="00CD56AA" w:rsidRDefault="00CC5807">
      <w:pPr>
        <w:ind w:left="284"/>
        <w:rPr>
          <w:rFonts w:ascii="Marianne" w:hAnsi="Marianne" w:cs="Arial"/>
          <w:sz w:val="16"/>
        </w:rPr>
      </w:pPr>
      <w:r>
        <w:rPr>
          <w:rFonts w:ascii="Marianne" w:hAnsi="Marianne" w:cs="Arial"/>
          <w:sz w:val="16"/>
        </w:rPr>
        <w:t>- Renseignements nécessaires pour y accéder :</w:t>
      </w:r>
    </w:p>
    <w:p w14:paraId="11241FF0" w14:textId="77777777" w:rsidR="00CD56AA" w:rsidRDefault="00CD56AA">
      <w:pPr>
        <w:ind w:left="284"/>
        <w:rPr>
          <w:rFonts w:ascii="Marianne" w:hAnsi="Marianne" w:cs="Arial"/>
          <w:sz w:val="16"/>
        </w:rPr>
      </w:pPr>
    </w:p>
    <w:p w14:paraId="31EA00EC" w14:textId="77777777" w:rsidR="00CD56AA" w:rsidRDefault="00CD56AA">
      <w:pPr>
        <w:ind w:left="284"/>
      </w:pPr>
    </w:p>
    <w:p w14:paraId="79322331" w14:textId="77777777" w:rsidR="00CD56AA" w:rsidRDefault="00CD56A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3C26342F" w14:textId="77777777">
        <w:trPr>
          <w:trHeight w:val="712"/>
        </w:trPr>
        <w:tc>
          <w:tcPr>
            <w:tcW w:w="9710" w:type="dxa"/>
            <w:shd w:val="clear" w:color="auto" w:fill="465F9D"/>
          </w:tcPr>
          <w:p w14:paraId="137CF741" w14:textId="77777777" w:rsidR="00CD56AA" w:rsidRDefault="00CC58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0ACB210" w14:textId="77777777" w:rsidR="00CD56AA" w:rsidRDefault="00CC5807">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7"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C37D220" w14:textId="77777777" w:rsidR="00CD56AA" w:rsidRDefault="00CC58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2484E5F3" w14:textId="77777777" w:rsidR="00CD56AA" w:rsidRDefault="00CD56AA">
      <w:pPr>
        <w:tabs>
          <w:tab w:val="left" w:pos="576"/>
        </w:tabs>
        <w:rPr>
          <w:rFonts w:ascii="Marianne" w:hAnsi="Marianne" w:cs="Arial"/>
          <w:iCs/>
        </w:rPr>
      </w:pPr>
    </w:p>
    <w:p w14:paraId="19766A54" w14:textId="77777777" w:rsidR="00CD56AA" w:rsidRDefault="00CC58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ED9E431" w14:textId="77777777" w:rsidR="00CD56AA" w:rsidRDefault="00CC5807">
      <w:pPr>
        <w:jc w:val="both"/>
        <w:rPr>
          <w:rFonts w:ascii="Marianne" w:hAnsi="Marianne" w:cs="Arial"/>
          <w:i/>
          <w:iCs/>
          <w:sz w:val="18"/>
          <w:szCs w:val="18"/>
        </w:rPr>
      </w:pPr>
      <w:r>
        <w:rPr>
          <w:rFonts w:ascii="Marianne" w:hAnsi="Marianne" w:cs="Arial"/>
          <w:i/>
          <w:iCs/>
          <w:sz w:val="18"/>
          <w:szCs w:val="18"/>
        </w:rPr>
        <w:t>(Adapter le tableau autant que nécessaire)</w:t>
      </w:r>
    </w:p>
    <w:p w14:paraId="3814172D" w14:textId="77777777" w:rsidR="00CD56AA" w:rsidRDefault="00CD56A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D56AA" w14:paraId="51EEBC62" w14:textId="77777777">
        <w:trPr>
          <w:trHeight w:val="1200"/>
        </w:trPr>
        <w:tc>
          <w:tcPr>
            <w:tcW w:w="832" w:type="dxa"/>
            <w:tcBorders>
              <w:top w:val="single" w:sz="4" w:space="0" w:color="000000"/>
              <w:left w:val="single" w:sz="4" w:space="0" w:color="000000"/>
              <w:bottom w:val="single" w:sz="4" w:space="0" w:color="000000"/>
            </w:tcBorders>
            <w:vAlign w:val="center"/>
          </w:tcPr>
          <w:p w14:paraId="75C9D80F" w14:textId="77777777" w:rsidR="00CD56AA" w:rsidRDefault="00CC5807">
            <w:pPr>
              <w:jc w:val="center"/>
              <w:rPr>
                <w:rFonts w:ascii="Marianne" w:hAnsi="Marianne" w:cs="Arial"/>
                <w:b/>
              </w:rPr>
            </w:pPr>
            <w:r>
              <w:rPr>
                <w:rFonts w:ascii="Marianne" w:hAnsi="Marianne" w:cs="Arial"/>
                <w:b/>
              </w:rPr>
              <w:t>N°</w:t>
            </w:r>
          </w:p>
          <w:p w14:paraId="5B72B8ED" w14:textId="77777777" w:rsidR="00CD56AA" w:rsidRDefault="00CC5807">
            <w:pPr>
              <w:jc w:val="center"/>
              <w:rPr>
                <w:rFonts w:ascii="Marianne" w:hAnsi="Marianne" w:cs="Arial"/>
                <w:b/>
              </w:rPr>
            </w:pPr>
            <w:r>
              <w:rPr>
                <w:rFonts w:ascii="Marianne" w:hAnsi="Marianne" w:cs="Arial"/>
                <w:b/>
              </w:rPr>
              <w:t>du</w:t>
            </w:r>
          </w:p>
          <w:p w14:paraId="5B2D3124" w14:textId="77777777" w:rsidR="00CD56AA" w:rsidRDefault="00CC58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C31222" w14:textId="77777777" w:rsidR="00CD56AA" w:rsidRDefault="00CC58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B9D50" w14:textId="77777777" w:rsidR="00CD56AA" w:rsidRDefault="00CC58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CD56AA" w14:paraId="73004662" w14:textId="77777777">
        <w:trPr>
          <w:trHeight w:val="1021"/>
        </w:trPr>
        <w:tc>
          <w:tcPr>
            <w:tcW w:w="832" w:type="dxa"/>
            <w:tcBorders>
              <w:top w:val="single" w:sz="4" w:space="0" w:color="000000"/>
              <w:left w:val="single" w:sz="4" w:space="0" w:color="000000"/>
            </w:tcBorders>
            <w:shd w:val="clear" w:color="auto" w:fill="B4C6E7"/>
          </w:tcPr>
          <w:p w14:paraId="4EBDEFE4" w14:textId="77777777" w:rsidR="00CD56AA" w:rsidRDefault="00CD56A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7A8D412" w14:textId="77777777" w:rsidR="00CD56AA" w:rsidRDefault="00CD56A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2DC9300" w14:textId="77777777" w:rsidR="00CD56AA" w:rsidRDefault="00CD56AA">
            <w:pPr>
              <w:snapToGrid w:val="0"/>
              <w:jc w:val="both"/>
              <w:rPr>
                <w:rFonts w:ascii="Marianne" w:hAnsi="Marianne" w:cs="Arial"/>
              </w:rPr>
            </w:pPr>
          </w:p>
        </w:tc>
      </w:tr>
      <w:tr w:rsidR="00CD56AA" w14:paraId="3680E067" w14:textId="77777777">
        <w:trPr>
          <w:trHeight w:val="1021"/>
        </w:trPr>
        <w:tc>
          <w:tcPr>
            <w:tcW w:w="832" w:type="dxa"/>
            <w:tcBorders>
              <w:left w:val="single" w:sz="4" w:space="0" w:color="000000"/>
            </w:tcBorders>
          </w:tcPr>
          <w:p w14:paraId="6C990034"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44A9CC97"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11AA6E1" w14:textId="77777777" w:rsidR="00CD56AA" w:rsidRDefault="00CD56AA">
            <w:pPr>
              <w:snapToGrid w:val="0"/>
              <w:jc w:val="both"/>
              <w:rPr>
                <w:rFonts w:ascii="Marianne" w:hAnsi="Marianne" w:cs="Arial"/>
              </w:rPr>
            </w:pPr>
          </w:p>
        </w:tc>
      </w:tr>
      <w:tr w:rsidR="00CD56AA" w14:paraId="5EE8A395" w14:textId="77777777">
        <w:trPr>
          <w:trHeight w:val="1021"/>
        </w:trPr>
        <w:tc>
          <w:tcPr>
            <w:tcW w:w="832" w:type="dxa"/>
            <w:tcBorders>
              <w:left w:val="single" w:sz="4" w:space="0" w:color="000000"/>
            </w:tcBorders>
            <w:shd w:val="clear" w:color="auto" w:fill="B4C6E7"/>
          </w:tcPr>
          <w:p w14:paraId="092DA10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3686E8E0"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0A0ABB8" w14:textId="77777777" w:rsidR="00CD56AA" w:rsidRDefault="00CD56AA">
            <w:pPr>
              <w:snapToGrid w:val="0"/>
              <w:jc w:val="both"/>
              <w:rPr>
                <w:rFonts w:ascii="Marianne" w:hAnsi="Marianne" w:cs="Arial"/>
              </w:rPr>
            </w:pPr>
          </w:p>
        </w:tc>
      </w:tr>
      <w:tr w:rsidR="00CD56AA" w14:paraId="2AC6C0B0" w14:textId="77777777">
        <w:trPr>
          <w:trHeight w:val="1021"/>
        </w:trPr>
        <w:tc>
          <w:tcPr>
            <w:tcW w:w="832" w:type="dxa"/>
            <w:tcBorders>
              <w:left w:val="single" w:sz="4" w:space="0" w:color="000000"/>
            </w:tcBorders>
          </w:tcPr>
          <w:p w14:paraId="1DD8812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15DF1F24"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BBA727C" w14:textId="77777777" w:rsidR="00CD56AA" w:rsidRDefault="00CD56AA">
            <w:pPr>
              <w:snapToGrid w:val="0"/>
              <w:jc w:val="both"/>
              <w:rPr>
                <w:rFonts w:ascii="Marianne" w:hAnsi="Marianne" w:cs="Arial"/>
              </w:rPr>
            </w:pPr>
          </w:p>
        </w:tc>
      </w:tr>
      <w:tr w:rsidR="00CD56AA" w14:paraId="06DEF8D7" w14:textId="77777777">
        <w:trPr>
          <w:trHeight w:val="1021"/>
        </w:trPr>
        <w:tc>
          <w:tcPr>
            <w:tcW w:w="832" w:type="dxa"/>
            <w:tcBorders>
              <w:left w:val="single" w:sz="4" w:space="0" w:color="000000"/>
            </w:tcBorders>
            <w:shd w:val="clear" w:color="auto" w:fill="B4C6E7"/>
          </w:tcPr>
          <w:p w14:paraId="25DAD7E9"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5799D36B"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3509E8A" w14:textId="77777777" w:rsidR="00CD56AA" w:rsidRDefault="00CD56AA">
            <w:pPr>
              <w:snapToGrid w:val="0"/>
              <w:jc w:val="both"/>
              <w:rPr>
                <w:rFonts w:ascii="Marianne" w:hAnsi="Marianne" w:cs="Arial"/>
              </w:rPr>
            </w:pPr>
          </w:p>
        </w:tc>
      </w:tr>
      <w:tr w:rsidR="00CD56AA" w14:paraId="42CDC27D" w14:textId="77777777">
        <w:trPr>
          <w:trHeight w:val="1021"/>
        </w:trPr>
        <w:tc>
          <w:tcPr>
            <w:tcW w:w="832" w:type="dxa"/>
            <w:tcBorders>
              <w:left w:val="single" w:sz="4" w:space="0" w:color="000000"/>
            </w:tcBorders>
          </w:tcPr>
          <w:p w14:paraId="32FD0861"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30373486"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0E6D6DD" w14:textId="77777777" w:rsidR="00CD56AA" w:rsidRDefault="00CD56AA">
            <w:pPr>
              <w:snapToGrid w:val="0"/>
              <w:jc w:val="both"/>
              <w:rPr>
                <w:rFonts w:ascii="Marianne" w:hAnsi="Marianne" w:cs="Arial"/>
              </w:rPr>
            </w:pPr>
          </w:p>
        </w:tc>
      </w:tr>
      <w:tr w:rsidR="00CD56AA" w14:paraId="0837AEB6" w14:textId="77777777">
        <w:trPr>
          <w:trHeight w:val="1021"/>
        </w:trPr>
        <w:tc>
          <w:tcPr>
            <w:tcW w:w="832" w:type="dxa"/>
            <w:tcBorders>
              <w:left w:val="single" w:sz="4" w:space="0" w:color="000000"/>
            </w:tcBorders>
            <w:shd w:val="clear" w:color="auto" w:fill="B4C6E7"/>
          </w:tcPr>
          <w:p w14:paraId="6AAB05F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3E106BF5"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70A7BAF" w14:textId="77777777" w:rsidR="00CD56AA" w:rsidRDefault="00CD56AA">
            <w:pPr>
              <w:snapToGrid w:val="0"/>
              <w:jc w:val="both"/>
              <w:rPr>
                <w:rFonts w:ascii="Marianne" w:hAnsi="Marianne" w:cs="Arial"/>
              </w:rPr>
            </w:pPr>
          </w:p>
        </w:tc>
      </w:tr>
      <w:tr w:rsidR="00CD56AA" w14:paraId="68156B30" w14:textId="77777777">
        <w:trPr>
          <w:trHeight w:val="1021"/>
        </w:trPr>
        <w:tc>
          <w:tcPr>
            <w:tcW w:w="832" w:type="dxa"/>
            <w:tcBorders>
              <w:left w:val="single" w:sz="4" w:space="0" w:color="000000"/>
            </w:tcBorders>
          </w:tcPr>
          <w:p w14:paraId="5B363031"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48E3AADB"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11E7257" w14:textId="77777777" w:rsidR="00CD56AA" w:rsidRDefault="00CD56AA">
            <w:pPr>
              <w:snapToGrid w:val="0"/>
              <w:jc w:val="both"/>
              <w:rPr>
                <w:rFonts w:ascii="Marianne" w:hAnsi="Marianne" w:cs="Arial"/>
              </w:rPr>
            </w:pPr>
          </w:p>
        </w:tc>
      </w:tr>
      <w:tr w:rsidR="00CD56AA" w14:paraId="0A8F6443" w14:textId="77777777">
        <w:trPr>
          <w:trHeight w:val="1021"/>
        </w:trPr>
        <w:tc>
          <w:tcPr>
            <w:tcW w:w="832" w:type="dxa"/>
            <w:tcBorders>
              <w:left w:val="single" w:sz="4" w:space="0" w:color="000000"/>
              <w:bottom w:val="single" w:sz="4" w:space="0" w:color="000000"/>
            </w:tcBorders>
            <w:shd w:val="clear" w:color="auto" w:fill="B4C6E7"/>
          </w:tcPr>
          <w:p w14:paraId="18BE0CBF" w14:textId="77777777" w:rsidR="00CD56AA" w:rsidRDefault="00CD56A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DFBBBF9" w14:textId="77777777" w:rsidR="00CD56AA" w:rsidRDefault="00CD56A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2F53" w14:textId="77777777" w:rsidR="00CD56AA" w:rsidRDefault="00CD56AA">
            <w:pPr>
              <w:snapToGrid w:val="0"/>
              <w:jc w:val="both"/>
              <w:rPr>
                <w:rFonts w:ascii="Marianne" w:hAnsi="Marianne" w:cs="Arial"/>
              </w:rPr>
            </w:pPr>
          </w:p>
        </w:tc>
      </w:tr>
    </w:tbl>
    <w:p w14:paraId="3A062167" w14:textId="77777777" w:rsidR="00CD56AA" w:rsidRDefault="00CD56AA">
      <w:pPr>
        <w:pStyle w:val="En-tte"/>
        <w:tabs>
          <w:tab w:val="clear" w:pos="4536"/>
          <w:tab w:val="clear" w:pos="9072"/>
          <w:tab w:val="left" w:pos="864"/>
        </w:tabs>
        <w:rPr>
          <w:rFonts w:ascii="Marianne" w:hAnsi="Marianne" w:cs="Arial"/>
          <w:sz w:val="18"/>
          <w:szCs w:val="18"/>
        </w:rPr>
      </w:pPr>
    </w:p>
    <w:p w14:paraId="183C35B3" w14:textId="77777777" w:rsidR="00CD56AA" w:rsidRDefault="00CD56AA">
      <w:pPr>
        <w:pStyle w:val="En-tte"/>
        <w:tabs>
          <w:tab w:val="clear" w:pos="4536"/>
          <w:tab w:val="clear" w:pos="9072"/>
          <w:tab w:val="left" w:pos="864"/>
        </w:tabs>
        <w:rPr>
          <w:rFonts w:ascii="Marianne" w:hAnsi="Marianne" w:cs="Arial"/>
          <w:sz w:val="18"/>
          <w:szCs w:val="18"/>
        </w:rPr>
      </w:pPr>
    </w:p>
    <w:p w14:paraId="58E4E03A" w14:textId="77777777" w:rsidR="00CD56AA" w:rsidRDefault="00CD56A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0DC2EE15" w14:textId="77777777">
        <w:trPr>
          <w:trHeight w:val="407"/>
        </w:trPr>
        <w:tc>
          <w:tcPr>
            <w:tcW w:w="9852" w:type="dxa"/>
            <w:shd w:val="clear" w:color="auto" w:fill="465F9D"/>
          </w:tcPr>
          <w:p w14:paraId="5F7B06DB" w14:textId="77777777" w:rsidR="00CD56AA" w:rsidRDefault="00CC5807">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A344C09" w14:textId="77777777" w:rsidR="00CD56AA" w:rsidRDefault="00CD56AA">
      <w:pPr>
        <w:tabs>
          <w:tab w:val="left" w:pos="426"/>
        </w:tabs>
        <w:jc w:val="both"/>
        <w:rPr>
          <w:rFonts w:ascii="Marianne" w:hAnsi="Marianne" w:cs="Arial"/>
          <w:spacing w:val="-10"/>
        </w:rPr>
      </w:pPr>
    </w:p>
    <w:p w14:paraId="1355B5C9" w14:textId="77777777" w:rsidR="00CD56AA" w:rsidRDefault="00CC58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A2BA28E" w14:textId="77777777" w:rsidR="00CD56AA" w:rsidRDefault="00CD56AA">
      <w:pPr>
        <w:tabs>
          <w:tab w:val="left" w:pos="426"/>
        </w:tabs>
        <w:jc w:val="both"/>
        <w:rPr>
          <w:rFonts w:ascii="Marianne" w:hAnsi="Marianne" w:cs="Arial"/>
          <w:spacing w:val="-10"/>
        </w:rPr>
      </w:pPr>
    </w:p>
    <w:p w14:paraId="570806D0" w14:textId="77777777" w:rsidR="00CD56AA" w:rsidRDefault="00CD56AA">
      <w:pPr>
        <w:tabs>
          <w:tab w:val="left" w:pos="426"/>
        </w:tabs>
        <w:jc w:val="both"/>
        <w:rPr>
          <w:rFonts w:ascii="Marianne" w:hAnsi="Marianne" w:cs="Arial"/>
          <w:spacing w:val="-10"/>
        </w:rPr>
      </w:pPr>
    </w:p>
    <w:p w14:paraId="69FA429C" w14:textId="77777777" w:rsidR="00CD56AA" w:rsidRDefault="00CD56AA">
      <w:pPr>
        <w:tabs>
          <w:tab w:val="left" w:pos="426"/>
        </w:tabs>
        <w:jc w:val="both"/>
        <w:rPr>
          <w:rFonts w:ascii="Marianne" w:hAnsi="Marianne" w:cs="Arial"/>
          <w:spacing w:val="-10"/>
        </w:rPr>
      </w:pPr>
    </w:p>
    <w:p w14:paraId="40DA4DD6" w14:textId="77777777" w:rsidR="00CD56AA" w:rsidRDefault="00CD56AA">
      <w:pPr>
        <w:tabs>
          <w:tab w:val="left" w:pos="426"/>
        </w:tabs>
        <w:jc w:val="both"/>
        <w:rPr>
          <w:rFonts w:ascii="Marianne" w:hAnsi="Marianne" w:cs="Arial"/>
          <w:spacing w:val="-10"/>
        </w:rPr>
      </w:pPr>
    </w:p>
    <w:p w14:paraId="11E8EB8D" w14:textId="77777777" w:rsidR="00CD56AA" w:rsidRDefault="00CD56AA">
      <w:pPr>
        <w:tabs>
          <w:tab w:val="left" w:pos="426"/>
        </w:tabs>
        <w:jc w:val="both"/>
        <w:rPr>
          <w:rFonts w:ascii="Marianne" w:hAnsi="Marianne" w:cs="Arial"/>
          <w:spacing w:val="-10"/>
        </w:rPr>
      </w:pPr>
    </w:p>
    <w:p w14:paraId="2FA14DC6" w14:textId="77777777" w:rsidR="00CD56AA" w:rsidRDefault="00CD56AA">
      <w:pPr>
        <w:tabs>
          <w:tab w:val="left" w:pos="426"/>
        </w:tabs>
        <w:jc w:val="both"/>
        <w:rPr>
          <w:rFonts w:ascii="Marianne" w:hAnsi="Marianne" w:cs="Arial"/>
          <w:spacing w:val="-10"/>
        </w:rPr>
      </w:pPr>
    </w:p>
    <w:p w14:paraId="5A317EB1" w14:textId="77777777" w:rsidR="00CD56AA" w:rsidRDefault="00CD56AA">
      <w:pPr>
        <w:tabs>
          <w:tab w:val="left" w:pos="426"/>
        </w:tabs>
        <w:jc w:val="both"/>
        <w:rPr>
          <w:rFonts w:ascii="Marianne" w:hAnsi="Marianne" w:cs="Arial"/>
          <w:spacing w:val="-10"/>
        </w:rPr>
      </w:pPr>
    </w:p>
    <w:p w14:paraId="37D63D5E" w14:textId="77777777" w:rsidR="00CD56AA" w:rsidRDefault="00CD56AA">
      <w:pPr>
        <w:tabs>
          <w:tab w:val="left" w:pos="426"/>
        </w:tabs>
        <w:jc w:val="both"/>
        <w:rPr>
          <w:rFonts w:ascii="Marianne" w:hAnsi="Marianne" w:cs="Arial"/>
          <w:spacing w:val="-10"/>
        </w:rPr>
      </w:pPr>
    </w:p>
    <w:p w14:paraId="30FD1CA9" w14:textId="77777777" w:rsidR="00CD56AA" w:rsidRDefault="00CD56AA">
      <w:pPr>
        <w:tabs>
          <w:tab w:val="left" w:pos="426"/>
        </w:tabs>
        <w:jc w:val="both"/>
        <w:rPr>
          <w:rFonts w:ascii="Marianne" w:hAnsi="Marianne" w:cs="Arial"/>
          <w:spacing w:val="-10"/>
        </w:rPr>
      </w:pPr>
    </w:p>
    <w:p w14:paraId="79414D3E" w14:textId="77777777" w:rsidR="00CD56AA" w:rsidRDefault="00CD56AA">
      <w:pPr>
        <w:tabs>
          <w:tab w:val="left" w:pos="426"/>
        </w:tabs>
        <w:jc w:val="both"/>
        <w:rPr>
          <w:rFonts w:ascii="Marianne" w:hAnsi="Marianne" w:cs="Arial"/>
          <w:spacing w:val="-10"/>
        </w:rPr>
      </w:pPr>
    </w:p>
    <w:p w14:paraId="593D3929" w14:textId="77777777" w:rsidR="00CD56AA" w:rsidRDefault="00CC58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C6BAA1" w14:textId="77777777" w:rsidR="00CD56AA" w:rsidRDefault="00CD56AA">
      <w:pPr>
        <w:tabs>
          <w:tab w:val="left" w:pos="426"/>
        </w:tabs>
        <w:jc w:val="both"/>
        <w:rPr>
          <w:rFonts w:ascii="Marianne" w:hAnsi="Marianne" w:cs="Arial"/>
          <w:spacing w:val="-10"/>
          <w:sz w:val="22"/>
          <w:szCs w:val="22"/>
        </w:rPr>
      </w:pPr>
    </w:p>
    <w:p w14:paraId="0EF27913" w14:textId="77777777" w:rsidR="00CD56AA" w:rsidRDefault="00CD56AA">
      <w:pPr>
        <w:tabs>
          <w:tab w:val="left" w:pos="426"/>
        </w:tabs>
        <w:jc w:val="both"/>
        <w:rPr>
          <w:rFonts w:ascii="Marianne" w:hAnsi="Marianne" w:cs="Arial"/>
          <w:spacing w:val="-10"/>
          <w:sz w:val="22"/>
          <w:szCs w:val="22"/>
        </w:rPr>
      </w:pPr>
    </w:p>
    <w:p w14:paraId="071B856E" w14:textId="77777777" w:rsidR="00CD56AA" w:rsidRDefault="00CD56AA">
      <w:pPr>
        <w:tabs>
          <w:tab w:val="left" w:pos="426"/>
        </w:tabs>
        <w:jc w:val="both"/>
        <w:rPr>
          <w:rFonts w:ascii="Marianne" w:hAnsi="Marianne" w:cs="Arial"/>
          <w:spacing w:val="-10"/>
          <w:sz w:val="22"/>
          <w:szCs w:val="22"/>
        </w:rPr>
      </w:pPr>
    </w:p>
    <w:p w14:paraId="45DA70ED" w14:textId="77777777" w:rsidR="00CD56AA" w:rsidRDefault="00CD56AA">
      <w:pPr>
        <w:tabs>
          <w:tab w:val="left" w:pos="426"/>
        </w:tabs>
        <w:jc w:val="both"/>
        <w:rPr>
          <w:rFonts w:ascii="Marianne" w:hAnsi="Marianne" w:cs="Arial"/>
          <w:spacing w:val="-10"/>
          <w:sz w:val="22"/>
          <w:szCs w:val="22"/>
        </w:rPr>
      </w:pPr>
    </w:p>
    <w:p w14:paraId="682B1521" w14:textId="77777777" w:rsidR="00CD56AA" w:rsidRDefault="00CD56AA">
      <w:pPr>
        <w:tabs>
          <w:tab w:val="left" w:pos="426"/>
        </w:tabs>
        <w:jc w:val="both"/>
        <w:rPr>
          <w:rFonts w:ascii="Marianne" w:hAnsi="Marianne" w:cs="Arial"/>
          <w:spacing w:val="-10"/>
          <w:sz w:val="22"/>
          <w:szCs w:val="22"/>
        </w:rPr>
      </w:pPr>
    </w:p>
    <w:p w14:paraId="57D67571" w14:textId="77777777" w:rsidR="00CD56AA" w:rsidRDefault="00CD56AA">
      <w:pPr>
        <w:tabs>
          <w:tab w:val="left" w:pos="426"/>
        </w:tabs>
        <w:jc w:val="both"/>
        <w:rPr>
          <w:rFonts w:ascii="Marianne" w:hAnsi="Marianne" w:cs="Arial"/>
          <w:spacing w:val="-10"/>
          <w:sz w:val="22"/>
          <w:szCs w:val="22"/>
        </w:rPr>
      </w:pPr>
    </w:p>
    <w:p w14:paraId="596463D0" w14:textId="77777777" w:rsidR="00CD56AA" w:rsidRDefault="00CD56AA">
      <w:pPr>
        <w:tabs>
          <w:tab w:val="left" w:pos="426"/>
        </w:tabs>
        <w:jc w:val="both"/>
        <w:rPr>
          <w:rFonts w:ascii="Marianne" w:hAnsi="Marianne" w:cs="Arial"/>
          <w:spacing w:val="-10"/>
          <w:sz w:val="22"/>
          <w:szCs w:val="22"/>
        </w:rPr>
      </w:pPr>
    </w:p>
    <w:p w14:paraId="7B5614C0" w14:textId="77777777" w:rsidR="00CD56AA" w:rsidRDefault="00CD56AA">
      <w:pPr>
        <w:tabs>
          <w:tab w:val="left" w:pos="426"/>
        </w:tabs>
        <w:jc w:val="both"/>
        <w:rPr>
          <w:rFonts w:ascii="Marianne" w:hAnsi="Marianne" w:cs="Arial"/>
          <w:spacing w:val="-10"/>
          <w:sz w:val="22"/>
          <w:szCs w:val="22"/>
        </w:rPr>
      </w:pPr>
    </w:p>
    <w:p w14:paraId="3067030F" w14:textId="77777777" w:rsidR="00CD56AA" w:rsidRDefault="00CD56AA">
      <w:pPr>
        <w:tabs>
          <w:tab w:val="left" w:pos="426"/>
        </w:tabs>
        <w:jc w:val="both"/>
        <w:rPr>
          <w:rFonts w:ascii="Marianne" w:hAnsi="Marianne" w:cs="Arial"/>
          <w:spacing w:val="-10"/>
          <w:sz w:val="22"/>
          <w:szCs w:val="22"/>
        </w:rPr>
      </w:pPr>
    </w:p>
    <w:p w14:paraId="7AED3348" w14:textId="77777777" w:rsidR="00CD56AA" w:rsidRDefault="00CD56AA">
      <w:pPr>
        <w:tabs>
          <w:tab w:val="left" w:pos="426"/>
        </w:tabs>
        <w:jc w:val="both"/>
        <w:rPr>
          <w:rFonts w:ascii="Marianne" w:hAnsi="Marianne" w:cs="Arial"/>
          <w:spacing w:val="-10"/>
          <w:sz w:val="22"/>
          <w:szCs w:val="22"/>
        </w:rPr>
      </w:pPr>
    </w:p>
    <w:p w14:paraId="78D55361" w14:textId="77777777" w:rsidR="00CD56AA" w:rsidRDefault="00CD56AA">
      <w:pPr>
        <w:tabs>
          <w:tab w:val="left" w:pos="426"/>
        </w:tabs>
        <w:jc w:val="both"/>
        <w:rPr>
          <w:rFonts w:ascii="Marianne" w:hAnsi="Marianne" w:cs="Arial"/>
          <w:spacing w:val="-10"/>
          <w:sz w:val="22"/>
          <w:szCs w:val="22"/>
        </w:rPr>
      </w:pPr>
    </w:p>
    <w:p w14:paraId="2AECA4C1" w14:textId="77777777" w:rsidR="00CD56AA" w:rsidRDefault="00CD56AA">
      <w:pPr>
        <w:tabs>
          <w:tab w:val="left" w:pos="426"/>
        </w:tabs>
        <w:jc w:val="both"/>
        <w:rPr>
          <w:rFonts w:ascii="Marianne" w:hAnsi="Marianne" w:cs="Arial"/>
          <w:spacing w:val="-10"/>
          <w:sz w:val="22"/>
          <w:szCs w:val="22"/>
        </w:rPr>
      </w:pPr>
    </w:p>
    <w:p w14:paraId="537944F9" w14:textId="77777777" w:rsidR="00CD56AA" w:rsidRDefault="00CD56AA">
      <w:pPr>
        <w:tabs>
          <w:tab w:val="left" w:pos="426"/>
        </w:tabs>
        <w:jc w:val="both"/>
        <w:rPr>
          <w:rFonts w:ascii="Marianne" w:hAnsi="Marianne" w:cs="Arial"/>
          <w:spacing w:val="-10"/>
          <w:sz w:val="22"/>
          <w:szCs w:val="22"/>
        </w:rPr>
      </w:pPr>
    </w:p>
    <w:p w14:paraId="6E57DB85" w14:textId="77777777" w:rsidR="00CD56AA" w:rsidRDefault="00CD56AA">
      <w:pPr>
        <w:tabs>
          <w:tab w:val="left" w:pos="426"/>
        </w:tabs>
        <w:jc w:val="both"/>
        <w:rPr>
          <w:rFonts w:ascii="Marianne" w:hAnsi="Marianne" w:cs="Arial"/>
          <w:spacing w:val="-10"/>
          <w:sz w:val="22"/>
          <w:szCs w:val="22"/>
        </w:rPr>
      </w:pPr>
    </w:p>
    <w:p w14:paraId="3B8D8011" w14:textId="77777777" w:rsidR="00CD56AA" w:rsidRDefault="00CD56AA">
      <w:pPr>
        <w:tabs>
          <w:tab w:val="left" w:pos="426"/>
        </w:tabs>
        <w:jc w:val="both"/>
        <w:rPr>
          <w:rFonts w:ascii="Marianne" w:hAnsi="Marianne" w:cs="Arial"/>
          <w:spacing w:val="-10"/>
          <w:sz w:val="22"/>
          <w:szCs w:val="22"/>
        </w:rPr>
      </w:pPr>
    </w:p>
    <w:p w14:paraId="3E76E4AB" w14:textId="77777777" w:rsidR="00CD56AA" w:rsidRDefault="00CD56AA">
      <w:pPr>
        <w:tabs>
          <w:tab w:val="left" w:pos="426"/>
        </w:tabs>
        <w:jc w:val="both"/>
        <w:rPr>
          <w:rFonts w:ascii="Marianne" w:hAnsi="Marianne" w:cs="Arial"/>
          <w:spacing w:val="-10"/>
          <w:sz w:val="22"/>
          <w:szCs w:val="22"/>
        </w:rPr>
      </w:pPr>
    </w:p>
    <w:p w14:paraId="722F3B73" w14:textId="77777777" w:rsidR="00CD56AA" w:rsidRDefault="00CC58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D56A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B3387" w14:textId="77777777" w:rsidR="00CD56AA" w:rsidRDefault="00CC5807">
      <w:r>
        <w:separator/>
      </w:r>
    </w:p>
  </w:endnote>
  <w:endnote w:type="continuationSeparator" w:id="0">
    <w:p w14:paraId="23BAB1FE" w14:textId="77777777" w:rsidR="00CD56AA" w:rsidRDefault="00CC5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F81DF" w14:textId="77777777" w:rsidR="004C2AE7" w:rsidRDefault="004C2A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D56AA" w14:paraId="028063E7" w14:textId="77777777">
      <w:trPr>
        <w:tblHeader/>
      </w:trPr>
      <w:tc>
        <w:tcPr>
          <w:tcW w:w="3513" w:type="dxa"/>
          <w:shd w:val="clear" w:color="auto" w:fill="66CCFF"/>
        </w:tcPr>
        <w:p w14:paraId="77893F03" w14:textId="77777777" w:rsidR="00CD56AA" w:rsidRDefault="00CC58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7435684" w14:textId="40128D1D" w:rsidR="00CD56AA" w:rsidRDefault="00EF77C9">
          <w:pPr>
            <w:shd w:val="clear" w:color="auto" w:fill="66CCFF"/>
            <w:snapToGrid w:val="0"/>
            <w:jc w:val="center"/>
            <w:rPr>
              <w:rFonts w:ascii="Marianne" w:hAnsi="Marianne" w:cs="Arial"/>
              <w:b/>
              <w:bCs/>
            </w:rPr>
          </w:pPr>
          <w:r w:rsidRPr="00EF77C9">
            <w:rPr>
              <w:rFonts w:ascii="Arial" w:hAnsi="Arial" w:cs="Arial"/>
            </w:rPr>
            <w:t>A25</w:t>
          </w:r>
          <w:r w:rsidR="004C2AE7">
            <w:rPr>
              <w:rFonts w:ascii="Arial" w:hAnsi="Arial" w:cs="Arial"/>
            </w:rPr>
            <w:t>F01</w:t>
          </w:r>
          <w:r w:rsidR="00B514A1">
            <w:rPr>
              <w:rFonts w:ascii="Arial" w:hAnsi="Arial" w:cs="Arial"/>
            </w:rPr>
            <w:t>5</w:t>
          </w:r>
          <w:bookmarkStart w:id="0" w:name="_GoBack"/>
          <w:bookmarkEnd w:id="0"/>
        </w:p>
      </w:tc>
      <w:tc>
        <w:tcPr>
          <w:tcW w:w="900" w:type="dxa"/>
          <w:shd w:val="clear" w:color="auto" w:fill="66CCFF"/>
        </w:tcPr>
        <w:p w14:paraId="1D5AECAF" w14:textId="77777777" w:rsidR="00CD56AA" w:rsidRDefault="00CC58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436AA2D" w14:textId="77777777" w:rsidR="00CD56AA" w:rsidRDefault="00CC58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002B4775" w14:textId="77777777" w:rsidR="00CD56AA" w:rsidRDefault="00CC58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7611572" w14:textId="77777777" w:rsidR="00CD56AA" w:rsidRDefault="00CC58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2853A37" w14:textId="77777777" w:rsidR="00CD56AA" w:rsidRDefault="00CD56AA">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8514D" w14:textId="77777777" w:rsidR="004C2AE7" w:rsidRDefault="004C2A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A029E" w14:textId="77777777" w:rsidR="00CD56AA" w:rsidRDefault="00CC5807">
      <w:r>
        <w:separator/>
      </w:r>
    </w:p>
  </w:footnote>
  <w:footnote w:type="continuationSeparator" w:id="0">
    <w:p w14:paraId="57448CA0" w14:textId="77777777" w:rsidR="00CD56AA" w:rsidRDefault="00CC5807">
      <w:r>
        <w:continuationSeparator/>
      </w:r>
    </w:p>
  </w:footnote>
  <w:footnote w:id="1">
    <w:p w14:paraId="2DDDBB84" w14:textId="77777777" w:rsidR="00CD56AA" w:rsidRDefault="00CC58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E6F89FA"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080CF931"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4C07735" w14:textId="77777777" w:rsidR="00CD56AA" w:rsidRDefault="00CC58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C5262" w14:textId="77777777" w:rsidR="004C2AE7" w:rsidRDefault="004C2A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B9E58" w14:textId="77777777" w:rsidR="004C2AE7" w:rsidRDefault="004C2AE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07AD7" w14:textId="77777777" w:rsidR="004C2AE7" w:rsidRDefault="004C2A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807"/>
    <w:rsid w:val="00021312"/>
    <w:rsid w:val="0021348A"/>
    <w:rsid w:val="002301CB"/>
    <w:rsid w:val="004C2AE7"/>
    <w:rsid w:val="004C2E04"/>
    <w:rsid w:val="006438C5"/>
    <w:rsid w:val="00A73B58"/>
    <w:rsid w:val="00B514A1"/>
    <w:rsid w:val="00B51CD7"/>
    <w:rsid w:val="00BD291A"/>
    <w:rsid w:val="00CC5807"/>
    <w:rsid w:val="00CD56AA"/>
    <w:rsid w:val="00E74B7A"/>
    <w:rsid w:val="00EF77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8E4F5C"/>
  <w15:chartTrackingRefBased/>
  <w15:docId w15:val="{F0DD9F7A-4F5D-4D17-AB56-7F3525A6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268272925">
      <w:bodyDiv w:val="1"/>
      <w:marLeft w:val="0"/>
      <w:marRight w:val="0"/>
      <w:marTop w:val="0"/>
      <w:marBottom w:val="0"/>
      <w:divBdr>
        <w:top w:val="none" w:sz="0" w:space="0" w:color="auto"/>
        <w:left w:val="none" w:sz="0" w:space="0" w:color="auto"/>
        <w:bottom w:val="none" w:sz="0" w:space="0" w:color="auto"/>
        <w:right w:val="none" w:sz="0" w:space="0" w:color="auto"/>
      </w:divBdr>
    </w:div>
    <w:div w:id="156541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codes/article_lc/LEGIARTI000037703521/" TargetMode="Externa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4069&amp;idArticle=LEGIARTI000006797692&amp;dateTexte=&amp;categorieLien=cid"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Article.do?cidTexte=LEGITEXT000006072050&amp;idArticle=LEGIARTI000006903712&amp;dateTexte=&amp;categorieLien=cid"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codes/article_lc/LEGIARTI000046449697"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codes/article_lc/LEGIARTI000037703523"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marches@grenoble-inp.fr"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7FD98-BBD0-43AD-9DD7-885B2425E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3660</Words>
  <Characters>20130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23743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HERRSCHER Capucine (oddonca)</cp:lastModifiedBy>
  <cp:revision>14</cp:revision>
  <cp:lastPrinted>2023-09-26T08:15:00Z</cp:lastPrinted>
  <dcterms:created xsi:type="dcterms:W3CDTF">2024-05-13T13:11:00Z</dcterms:created>
  <dcterms:modified xsi:type="dcterms:W3CDTF">2025-06-25T14:29:00Z</dcterms:modified>
</cp:coreProperties>
</file>